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274DF327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ANEXO V</w:t>
      </w:r>
      <w:r w:rsidR="008F2EA3" w:rsidRPr="005C1816">
        <w:rPr>
          <w:rFonts w:ascii="Arial" w:hAnsi="Arial" w:cs="Arial"/>
          <w:b/>
          <w:bCs/>
        </w:rPr>
        <w:t>I</w:t>
      </w:r>
    </w:p>
    <w:p w14:paraId="28D10655" w14:textId="46225A7F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 xml:space="preserve">PREGÃO ELETRÔNICO </w:t>
      </w:r>
      <w:r w:rsidRPr="00BF2E15">
        <w:rPr>
          <w:rFonts w:ascii="Arial" w:hAnsi="Arial" w:cs="Arial"/>
          <w:b/>
          <w:bCs/>
        </w:rPr>
        <w:t xml:space="preserve">Nº </w:t>
      </w:r>
      <w:r w:rsidR="00BF2E15" w:rsidRPr="00BF2E15">
        <w:rPr>
          <w:rFonts w:ascii="Arial" w:hAnsi="Arial" w:cs="Arial"/>
          <w:b/>
          <w:bCs/>
        </w:rPr>
        <w:t>90.013/2024</w:t>
      </w:r>
    </w:p>
    <w:p w14:paraId="75ECA505" w14:textId="307096DF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MINUTA D</w:t>
      </w:r>
      <w:r w:rsidR="004F088D" w:rsidRPr="005C1816">
        <w:rPr>
          <w:rFonts w:ascii="Arial" w:hAnsi="Arial" w:cs="Arial"/>
          <w:b/>
          <w:bCs/>
        </w:rPr>
        <w:t>E</w:t>
      </w:r>
      <w:r w:rsidRPr="005C1816">
        <w:rPr>
          <w:rFonts w:ascii="Arial" w:hAnsi="Arial" w:cs="Arial"/>
          <w:b/>
          <w:bCs/>
        </w:rPr>
        <w:t xml:space="preserve"> ATA DE REGISTRO DE PREÇOS</w:t>
      </w:r>
      <w:r w:rsidR="004106B7" w:rsidRPr="005C1816">
        <w:rPr>
          <w:rFonts w:ascii="Arial" w:hAnsi="Arial" w:cs="Arial"/>
          <w:b/>
          <w:bCs/>
        </w:rPr>
        <w:t xml:space="preserve"> </w:t>
      </w:r>
    </w:p>
    <w:p w14:paraId="4F7E92A9" w14:textId="0F940F84" w:rsidR="008D0D8E" w:rsidRPr="005C1816" w:rsidRDefault="008D0D8E" w:rsidP="008D0D8E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hAnsi="Arial" w:cs="Arial"/>
          <w:w w:val="115"/>
          <w:lang w:val="pt-BR"/>
        </w:rPr>
      </w:pPr>
      <w:r w:rsidRPr="005C1816">
        <w:rPr>
          <w:rFonts w:ascii="Arial" w:hAnsi="Arial" w:cs="Arial"/>
          <w:w w:val="115"/>
          <w:lang w:val="pt-BR"/>
        </w:rPr>
        <w:t xml:space="preserve">O </w:t>
      </w:r>
      <w:r w:rsidRPr="005C1816">
        <w:rPr>
          <w:rFonts w:ascii="Arial" w:hAnsi="Arial" w:cs="Arial"/>
          <w:b/>
          <w:bCs/>
          <w:w w:val="115"/>
        </w:rPr>
        <w:t xml:space="preserve">MUNICÍPIO DE NOVA FRIBURGO </w:t>
      </w:r>
      <w:r w:rsidRPr="005C1816">
        <w:rPr>
          <w:rFonts w:ascii="Arial" w:hAnsi="Arial" w:cs="Arial"/>
          <w:w w:val="115"/>
          <w:lang w:val="pt-BR"/>
        </w:rPr>
        <w:t>com sede na Avenida Alberto Braune, 225 - Centro, na cidade de Nova Friburgo</w:t>
      </w:r>
      <w:r w:rsidR="004025E1" w:rsidRPr="005C1816">
        <w:rPr>
          <w:rFonts w:ascii="Arial" w:hAnsi="Arial" w:cs="Arial"/>
          <w:w w:val="115"/>
          <w:lang w:val="pt-BR"/>
        </w:rPr>
        <w:t xml:space="preserve"> - RJ</w:t>
      </w:r>
      <w:r w:rsidRPr="005C1816">
        <w:rPr>
          <w:rFonts w:ascii="Arial" w:hAnsi="Arial" w:cs="Arial"/>
          <w:w w:val="115"/>
          <w:lang w:val="pt-BR"/>
        </w:rPr>
        <w:t xml:space="preserve">, inscrito(a) no CNPJ/MF sob o nº </w:t>
      </w:r>
      <w:r w:rsidRPr="005C1816">
        <w:rPr>
          <w:rFonts w:ascii="Arial" w:hAnsi="Arial" w:cs="Arial"/>
          <w:w w:val="115"/>
        </w:rPr>
        <w:t>28.606.630/0001-23</w:t>
      </w:r>
      <w:r w:rsidRPr="005C1816">
        <w:rPr>
          <w:rFonts w:ascii="Arial" w:hAnsi="Arial" w:cs="Arial"/>
          <w:w w:val="115"/>
          <w:lang w:val="pt-BR"/>
        </w:rPr>
        <w:t xml:space="preserve">, considerando o julgamento da licitação na modalidade de pregão, na forma eletrônica, para </w:t>
      </w:r>
      <w:r w:rsidRPr="00BF2E15">
        <w:rPr>
          <w:rFonts w:ascii="Arial" w:hAnsi="Arial" w:cs="Arial"/>
          <w:b/>
          <w:bCs/>
          <w:w w:val="115"/>
        </w:rPr>
        <w:t xml:space="preserve">REGISTRO DE PREÇOS nº </w:t>
      </w:r>
      <w:r w:rsidR="00BF2E15" w:rsidRPr="00BF2E15">
        <w:rPr>
          <w:rFonts w:ascii="Arial" w:hAnsi="Arial" w:cs="Arial"/>
          <w:b/>
          <w:bCs/>
          <w:w w:val="115"/>
        </w:rPr>
        <w:t>90.013/2024</w:t>
      </w:r>
      <w:r w:rsidR="00BF2E15">
        <w:rPr>
          <w:rFonts w:ascii="Arial" w:hAnsi="Arial" w:cs="Arial"/>
          <w:w w:val="115"/>
          <w:lang w:val="pt-BR"/>
        </w:rPr>
        <w:t>,</w:t>
      </w:r>
      <w:r w:rsidRPr="005C1816">
        <w:rPr>
          <w:rFonts w:ascii="Arial" w:hAnsi="Arial" w:cs="Arial"/>
          <w:color w:val="FF0000"/>
          <w:w w:val="115"/>
          <w:lang w:val="pt-BR"/>
        </w:rPr>
        <w:t xml:space="preserve"> </w:t>
      </w:r>
      <w:r w:rsidR="00BF2E15" w:rsidRPr="00BF2E15">
        <w:rPr>
          <w:rFonts w:ascii="Arial" w:hAnsi="Arial" w:cs="Arial"/>
          <w:b/>
          <w:bCs/>
          <w:w w:val="115"/>
        </w:rPr>
        <w:t>P</w:t>
      </w:r>
      <w:r w:rsidRPr="00BF2E15">
        <w:rPr>
          <w:rFonts w:ascii="Arial" w:hAnsi="Arial" w:cs="Arial"/>
          <w:b/>
          <w:bCs/>
          <w:w w:val="115"/>
        </w:rPr>
        <w:t xml:space="preserve">rocesso </w:t>
      </w:r>
      <w:r w:rsidR="00BF2E15" w:rsidRPr="00BF2E15">
        <w:rPr>
          <w:rFonts w:ascii="Arial" w:hAnsi="Arial" w:cs="Arial"/>
          <w:b/>
          <w:bCs/>
          <w:w w:val="115"/>
        </w:rPr>
        <w:t>A</w:t>
      </w:r>
      <w:r w:rsidRPr="00BF2E15">
        <w:rPr>
          <w:rFonts w:ascii="Arial" w:hAnsi="Arial" w:cs="Arial"/>
          <w:b/>
          <w:bCs/>
          <w:w w:val="115"/>
        </w:rPr>
        <w:t xml:space="preserve">dministrativo n.º </w:t>
      </w:r>
      <w:r w:rsidR="00BF2E15" w:rsidRPr="00BF2E15">
        <w:rPr>
          <w:rFonts w:ascii="Arial" w:hAnsi="Arial" w:cs="Arial"/>
          <w:b/>
          <w:bCs/>
          <w:w w:val="115"/>
        </w:rPr>
        <w:t>31.588/2023</w:t>
      </w:r>
      <w:r w:rsidRPr="005C1816">
        <w:rPr>
          <w:rFonts w:ascii="Arial" w:hAnsi="Arial" w:cs="Arial"/>
          <w:w w:val="115"/>
          <w:lang w:val="pt-BR"/>
        </w:rPr>
        <w:t xml:space="preserve">, RESOLVE registrar os preços da(s)  empresa(s) indicada(s) e qualificada(s) nesta ATA, de acordo com a classificação por ela(s) alcançada(s), atendendo as condições previstas no edital, sujeitando-se as partes às normas constantes na Lei nº </w:t>
      </w:r>
      <w:r w:rsidR="00587920" w:rsidRPr="005C1816">
        <w:rPr>
          <w:rFonts w:ascii="Arial" w:hAnsi="Arial" w:cs="Arial"/>
          <w:w w:val="115"/>
          <w:lang w:val="pt-BR"/>
        </w:rPr>
        <w:t>14.133</w:t>
      </w:r>
      <w:r w:rsidRPr="005C1816">
        <w:rPr>
          <w:rFonts w:ascii="Arial" w:hAnsi="Arial" w:cs="Arial"/>
          <w:w w:val="115"/>
          <w:lang w:val="pt-BR"/>
        </w:rPr>
        <w:t xml:space="preserve">, de </w:t>
      </w:r>
      <w:r w:rsidR="00587920" w:rsidRPr="005C1816">
        <w:rPr>
          <w:rFonts w:ascii="Arial" w:hAnsi="Arial" w:cs="Arial"/>
          <w:w w:val="115"/>
          <w:lang w:val="pt-BR"/>
        </w:rPr>
        <w:t>01 de abril de 2021</w:t>
      </w:r>
      <w:r w:rsidRPr="005C1816">
        <w:rPr>
          <w:rFonts w:ascii="Arial" w:hAnsi="Arial" w:cs="Arial"/>
          <w:w w:val="115"/>
          <w:lang w:val="pt-BR"/>
        </w:rPr>
        <w:t xml:space="preserve"> e suas alterações, no </w:t>
      </w:r>
      <w:r w:rsidR="00587920" w:rsidRPr="005C1816">
        <w:rPr>
          <w:rFonts w:ascii="Arial" w:hAnsi="Arial" w:cs="Arial"/>
          <w:w w:val="115"/>
          <w:lang w:val="pt-BR"/>
        </w:rPr>
        <w:t>Decreto Federal nº 11.462, de 31 de março de 2023</w:t>
      </w:r>
      <w:r w:rsidRPr="005C1816">
        <w:rPr>
          <w:rFonts w:ascii="Arial" w:hAnsi="Arial" w:cs="Arial"/>
          <w:w w:val="115"/>
          <w:lang w:val="pt-BR"/>
        </w:rPr>
        <w:t>, e em conformidade com as disposições a seguir:</w:t>
      </w:r>
    </w:p>
    <w:p w14:paraId="6E2C515C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hAnsi="Arial" w:cs="Arial"/>
          <w:w w:val="115"/>
        </w:rPr>
      </w:pPr>
    </w:p>
    <w:p w14:paraId="33FE00B5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 OBJETO</w:t>
      </w:r>
    </w:p>
    <w:p w14:paraId="326DEA15" w14:textId="2EEDDBA8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 presente Ata tem por objeto o </w:t>
      </w:r>
      <w:r w:rsidR="00587920" w:rsidRPr="005C1816">
        <w:rPr>
          <w:rFonts w:ascii="Arial" w:eastAsia="Azo Sans Lt" w:hAnsi="Arial" w:cs="Arial"/>
          <w:b/>
          <w:bCs/>
          <w:lang w:val="pt-BR"/>
        </w:rPr>
        <w:t>REGISTRO DE PREÇOS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para a eventual </w:t>
      </w:r>
      <w:r w:rsidR="00BF2E15" w:rsidRPr="00BF2E15">
        <w:rPr>
          <w:rFonts w:ascii="Arial" w:eastAsia="Azo Sans Lt" w:hAnsi="Arial" w:cs="Arial"/>
          <w:b/>
          <w:bCs/>
          <w:lang w:val="pt-BR"/>
        </w:rPr>
        <w:t xml:space="preserve">AQUISIÇÃO, sob demanda, de </w:t>
      </w:r>
      <w:bookmarkStart w:id="0" w:name="__DdeLink__374_1113822487"/>
      <w:r w:rsidR="00BF2E15" w:rsidRPr="00BF2E15">
        <w:rPr>
          <w:rFonts w:ascii="Arial" w:eastAsia="Azo Sans Lt" w:hAnsi="Arial" w:cs="Arial"/>
          <w:b/>
          <w:bCs/>
          <w:lang w:val="pt-BR"/>
        </w:rPr>
        <w:t>G</w:t>
      </w:r>
      <w:bookmarkEnd w:id="0"/>
      <w:r w:rsidR="00BF2E15" w:rsidRPr="00BF2E15">
        <w:rPr>
          <w:rFonts w:ascii="Arial" w:eastAsia="Azo Sans Lt" w:hAnsi="Arial" w:cs="Arial"/>
          <w:b/>
          <w:bCs/>
          <w:lang w:val="pt-BR"/>
        </w:rPr>
        <w:t>ÁS GLP EM CILINDRO DE 13KG, para atender as necessidades da Coord. de Saúde Mental / Residências Terapêuticas, pelo período de 1 (um) ano</w:t>
      </w:r>
      <w:r w:rsidR="00BF2E15">
        <w:rPr>
          <w:rFonts w:ascii="Arial" w:eastAsia="Azo Sans Lt" w:hAnsi="Arial" w:cs="Arial"/>
          <w:lang w:val="pt-BR"/>
        </w:rPr>
        <w:t>, conforme</w:t>
      </w:r>
      <w:r w:rsidRPr="005C1816">
        <w:rPr>
          <w:rFonts w:ascii="Arial" w:eastAsia="Azo Sans Lt" w:hAnsi="Arial" w:cs="Arial"/>
          <w:lang w:val="pt-BR"/>
        </w:rPr>
        <w:t xml:space="preserve"> especificado no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Termo de Referência, </w:t>
      </w:r>
      <w:r w:rsidR="00587920" w:rsidRPr="005C1816">
        <w:rPr>
          <w:rFonts w:ascii="Arial" w:eastAsia="Azo Sans Lt" w:hAnsi="Arial" w:cs="Arial"/>
          <w:lang w:val="pt-BR"/>
        </w:rPr>
        <w:t>Anexo I</w:t>
      </w:r>
      <w:r w:rsidRPr="005C1816">
        <w:rPr>
          <w:rFonts w:ascii="Arial" w:eastAsia="Azo Sans Lt" w:hAnsi="Arial" w:cs="Arial"/>
          <w:lang w:val="pt-BR"/>
        </w:rPr>
        <w:t xml:space="preserve"> do edital de </w:t>
      </w:r>
      <w:r w:rsidRPr="00BF2E15">
        <w:rPr>
          <w:rFonts w:ascii="Arial" w:eastAsia="Azo Sans Lt" w:hAnsi="Arial" w:cs="Arial"/>
          <w:b/>
          <w:bCs/>
          <w:lang w:val="pt-BR"/>
        </w:rPr>
        <w:t xml:space="preserve">Pregão nº </w:t>
      </w:r>
      <w:r w:rsidR="00BF2E15" w:rsidRPr="00BF2E15">
        <w:rPr>
          <w:rFonts w:ascii="Arial" w:eastAsia="Azo Sans Lt" w:hAnsi="Arial" w:cs="Arial"/>
          <w:b/>
          <w:bCs/>
          <w:lang w:val="pt-BR"/>
        </w:rPr>
        <w:t>90.013/2024</w:t>
      </w:r>
      <w:r w:rsidR="00BF2E15">
        <w:rPr>
          <w:rFonts w:ascii="Arial" w:eastAsia="Azo Sans Lt" w:hAnsi="Arial" w:cs="Arial"/>
          <w:lang w:val="pt-BR"/>
        </w:rPr>
        <w:t>,</w:t>
      </w:r>
      <w:r w:rsidRPr="005C1816">
        <w:rPr>
          <w:rFonts w:ascii="Arial" w:eastAsia="Azo Sans Lt" w:hAnsi="Arial" w:cs="Arial"/>
          <w:color w:val="FF0000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que é parte integrante desta Ata, assim como a proposta vencedora, independentemente de transcrição.</w:t>
      </w:r>
    </w:p>
    <w:p w14:paraId="3A679CFA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eastAsia="Azo Sans Lt" w:hAnsi="Arial" w:cs="Arial"/>
        </w:rPr>
      </w:pPr>
    </w:p>
    <w:p w14:paraId="4F0EE783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DOS PREÇOS, ESPECIFICAÇÕES E QUANTITATIVOS</w:t>
      </w:r>
    </w:p>
    <w:p w14:paraId="09D4653C" w14:textId="77777777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O preço registrado, as especificações do objeto, a quantidade, fornecedor(es) e as demais condições ofertadas na(s) proposta(s) são as que seguem: </w:t>
      </w:r>
    </w:p>
    <w:p w14:paraId="78ADBFB7" w14:textId="6EE7BF6C" w:rsidR="00587920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FORNECEDOR</w:t>
      </w:r>
    </w:p>
    <w:p w14:paraId="75FEE58C" w14:textId="39675E88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Razão Social:</w:t>
      </w:r>
    </w:p>
    <w:p w14:paraId="4DA2655E" w14:textId="5B9F76C9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CNPJ/MF:</w:t>
      </w:r>
    </w:p>
    <w:p w14:paraId="0F9CF163" w14:textId="6425CFF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Endereço:</w:t>
      </w:r>
    </w:p>
    <w:p w14:paraId="19A8EF8F" w14:textId="6E02724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Contatos:</w:t>
      </w:r>
    </w:p>
    <w:p w14:paraId="4A9577C0" w14:textId="35BAF7EB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Representante:</w:t>
      </w:r>
    </w:p>
    <w:p w14:paraId="60C5D1D4" w14:textId="200F9B98" w:rsidR="000165E7" w:rsidRPr="005C1816" w:rsidRDefault="000165E7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p w14:paraId="59D8D975" w14:textId="77777777" w:rsidR="000165E7" w:rsidRPr="005C1816" w:rsidRDefault="000165E7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tbl>
      <w:tblPr>
        <w:tblW w:w="52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944"/>
        <w:gridCol w:w="2080"/>
        <w:gridCol w:w="1022"/>
        <w:gridCol w:w="789"/>
        <w:gridCol w:w="867"/>
        <w:gridCol w:w="1288"/>
        <w:gridCol w:w="1360"/>
      </w:tblGrid>
      <w:tr w:rsidR="004F088D" w:rsidRPr="005C1816" w14:paraId="27403303" w14:textId="77777777" w:rsidTr="00A136AA">
        <w:trPr>
          <w:trHeight w:val="347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 xml:space="preserve">ITEM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F534A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Nº DO REGISTO </w:t>
            </w:r>
          </w:p>
          <w:p w14:paraId="56B05023" w14:textId="51FCFDC9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MS/ANVISA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78BF1C5F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A136AA" w:rsidRPr="005C1816" w14:paraId="4F850651" w14:textId="77777777" w:rsidTr="00A136AA">
        <w:trPr>
          <w:trHeight w:val="425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FA134B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44FF30A5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AB164D" w:rsidRPr="005C1816" w14:paraId="09128561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CC4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0C2E68E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D78B9B4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976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5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34679" w14:textId="1290687B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4873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F625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8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23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CE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58A7AB9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EFC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272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47B45" w14:textId="60387C73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9B9D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B5AA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81B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3DF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76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7EE3D75D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33D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30EA3280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136AA" w:rsidRPr="005C1816" w14:paraId="03B26841" w14:textId="77777777" w:rsidTr="00A136AA">
        <w:trPr>
          <w:trHeight w:val="714"/>
        </w:trPr>
        <w:tc>
          <w:tcPr>
            <w:tcW w:w="4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</w:tcPr>
          <w:p w14:paraId="05CA18B4" w14:textId="53F182B1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46B9F911" w14:textId="77777777" w:rsidR="00AB164D" w:rsidRPr="005C1816" w:rsidRDefault="00AB164D" w:rsidP="00AB164D">
      <w:pPr>
        <w:tabs>
          <w:tab w:val="left" w:pos="709"/>
        </w:tabs>
        <w:spacing w:before="199" w:line="360" w:lineRule="auto"/>
        <w:ind w:left="284"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0278DD7A" w14:textId="77777777" w:rsidR="00587920" w:rsidRPr="005C1816" w:rsidRDefault="00587920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ÓRGÃO(S) GERENCIADOR E  PARTICIPANTE(S)</w:t>
      </w:r>
    </w:p>
    <w:p w14:paraId="71D5531B" w14:textId="68DB569F" w:rsidR="00587920" w:rsidRPr="00BF2E15" w:rsidRDefault="00587920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BF2E15">
        <w:rPr>
          <w:rFonts w:ascii="Arial" w:eastAsia="Azo Sans Lt" w:hAnsi="Arial" w:cs="Arial"/>
          <w:lang w:val="pt-BR"/>
        </w:rPr>
        <w:t xml:space="preserve">O órgão gerenciador será </w:t>
      </w:r>
      <w:r w:rsidR="00BF2E15" w:rsidRPr="00BF2E15">
        <w:rPr>
          <w:rFonts w:ascii="Arial" w:eastAsia="Azo Sans Lt" w:hAnsi="Arial" w:cs="Arial"/>
          <w:lang w:val="pt-BR"/>
        </w:rPr>
        <w:t>a Secretaria Municipal de Saúde.</w:t>
      </w:r>
    </w:p>
    <w:p w14:paraId="260AAC18" w14:textId="77777777" w:rsidR="00587920" w:rsidRPr="005C1816" w:rsidRDefault="00587920" w:rsidP="00587920">
      <w:pPr>
        <w:tabs>
          <w:tab w:val="left" w:pos="709"/>
        </w:tabs>
        <w:spacing w:before="199" w:line="360" w:lineRule="auto"/>
        <w:ind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4FC1ED36" w14:textId="290E561F" w:rsidR="004A60DF" w:rsidRPr="005C1816" w:rsidRDefault="004A60DF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ADESÃO À ATA DE REGISTRO DE PREÇOS </w:t>
      </w:r>
    </w:p>
    <w:p w14:paraId="5DB610FA" w14:textId="233B219F" w:rsidR="004A60DF" w:rsidRPr="005C1816" w:rsidRDefault="00DD35BD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 - </w:t>
      </w:r>
      <w:r w:rsidR="004A60DF" w:rsidRPr="005C1816">
        <w:rPr>
          <w:rFonts w:ascii="Arial" w:eastAsia="Azo Sans Lt" w:hAnsi="Arial" w:cs="Arial"/>
          <w:lang w:val="pt-BR"/>
        </w:rPr>
        <w:t>Não será admitida a adesão à ata de registro de preços decorrente desta licitação.</w:t>
      </w:r>
    </w:p>
    <w:p w14:paraId="5378D113" w14:textId="77777777" w:rsidR="00E02F92" w:rsidRPr="005C1816" w:rsidRDefault="00E02F92" w:rsidP="00E02F92">
      <w:pPr>
        <w:pStyle w:val="SubTitNN"/>
        <w:rPr>
          <w:sz w:val="22"/>
          <w:szCs w:val="22"/>
        </w:rPr>
      </w:pPr>
      <w:r w:rsidRPr="005C1816">
        <w:rPr>
          <w:sz w:val="22"/>
          <w:szCs w:val="22"/>
        </w:rPr>
        <w:t>Vedação a acréscimo de quantitativos</w:t>
      </w:r>
    </w:p>
    <w:p w14:paraId="5CF9B671" w14:textId="77777777" w:rsidR="00E02F92" w:rsidRPr="005C1816" w:rsidRDefault="00E02F92" w:rsidP="00E02F92">
      <w:pPr>
        <w:pStyle w:val="Nivel2"/>
        <w:numPr>
          <w:ilvl w:val="1"/>
          <w:numId w:val="4"/>
        </w:numPr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É vedado efetuar acréscimos nos quantitativos fixados na ata de registro de preços.</w:t>
      </w:r>
    </w:p>
    <w:p w14:paraId="2E858CEE" w14:textId="77777777" w:rsidR="00AF7A61" w:rsidRPr="005C1816" w:rsidRDefault="00AF7A61" w:rsidP="00AF7A61">
      <w:p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</w:p>
    <w:p w14:paraId="6CDDB01D" w14:textId="1C89ABF3" w:rsidR="00021F75" w:rsidRPr="005C1816" w:rsidRDefault="000165E7" w:rsidP="00D51A92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</w:t>
      </w:r>
      <w:r w:rsidR="00021F75" w:rsidRPr="005C1816">
        <w:rPr>
          <w:rFonts w:ascii="Arial" w:eastAsia="Azo Sans Lt" w:hAnsi="Arial" w:cs="Arial"/>
          <w:b/>
          <w:bCs/>
          <w:lang w:val="pt-BR"/>
        </w:rPr>
        <w:t>VALIDADE, FORMALIZAÇÃO DA ATA DE REGISTRO DE PREÇOS E CADASTRO RESERVA</w:t>
      </w:r>
    </w:p>
    <w:p w14:paraId="63269885" w14:textId="49ED7A6F" w:rsidR="0009398B" w:rsidRPr="005C1816" w:rsidRDefault="00A64CAD" w:rsidP="004366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color w:val="FF0000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A855CA" w:rsidRPr="005C1816">
        <w:rPr>
          <w:rFonts w:ascii="Arial" w:eastAsia="Azo Sans Lt" w:hAnsi="Arial" w:cs="Arial"/>
          <w:lang w:val="pt-BR"/>
        </w:rPr>
        <w:t xml:space="preserve">A validade da Ata de Registro de Preços será de 1 (um) ano, contado a partir do primeiro dia útil subsequente à data de divulgação do seu extrato no Diário Oficial Eletrônico do Município de Nova Friburgo, </w:t>
      </w:r>
      <w:r w:rsidR="00A855CA" w:rsidRPr="00BF2E15">
        <w:rPr>
          <w:rFonts w:ascii="Arial" w:eastAsia="Azo Sans Lt" w:hAnsi="Arial" w:cs="Arial"/>
          <w:lang w:val="pt-BR"/>
        </w:rPr>
        <w:t>podendo ser prorrogada por igual período, mediante a anuência do fornecedor, desde que comprovado o preço vantajoso.</w:t>
      </w:r>
    </w:p>
    <w:p w14:paraId="66E4F371" w14:textId="3750CE9B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contrato decorrente da ata de registro de preços terá sua vigência estabelecida no próprio instrumento contratual e observará no momento da contratação e a cada exercício financeiro a disponibilidade de créditos orçamentários, bem como a previsão no plano plurianual, quando ultrapassar 1 (um) exercício financeiro.</w:t>
      </w:r>
    </w:p>
    <w:p w14:paraId="785C35CD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Na formalização do contrato ou do instrumento substituto deverá haver a indicação da disponibilidade dos créditos orçamentários respectivos.</w:t>
      </w:r>
    </w:p>
    <w:p w14:paraId="0488EE11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contratação com os fornecedores registrados na ata será formalizada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interessada por intermédio de instrumento contratual, emissão de nota de empenho de despesa, autorização de compra ou outro instrumento hábil, conforme o art. 95 da Lei nº 14.133, de 2021.</w:t>
      </w:r>
    </w:p>
    <w:p w14:paraId="1421A791" w14:textId="79C04150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instrumento contratual de que trata o item </w:t>
      </w:r>
      <w:r w:rsidR="00B427F9" w:rsidRPr="005C1816">
        <w:rPr>
          <w:sz w:val="22"/>
          <w:szCs w:val="22"/>
        </w:rPr>
        <w:t xml:space="preserve">anterior </w:t>
      </w:r>
      <w:r w:rsidRPr="005C1816">
        <w:rPr>
          <w:sz w:val="22"/>
          <w:szCs w:val="22"/>
        </w:rPr>
        <w:t>deverá ser assinado no prazo de validade da ata de registro de preços.</w:t>
      </w:r>
    </w:p>
    <w:p w14:paraId="6A2631A7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Os contratos decorrentes do sistema de registro de preços poderão ser alterados, observado o art. 124 da Lei nº 14.133, de 2021.</w:t>
      </w:r>
    </w:p>
    <w:p w14:paraId="564BB48D" w14:textId="391C0E84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deverão ser observadas as seguintes condições para formalização da ata de registro de preços:</w:t>
      </w:r>
    </w:p>
    <w:p w14:paraId="315A59BE" w14:textId="38A883A6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Serão registrados na ata os preços e os quantita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vos do adjudicatário, devendo ser observada a possibilidade de o licitante oferecer ou não proposta em quantitativo inferior ao máximo previsto no edital e se obrigar nos limites dela;</w:t>
      </w:r>
    </w:p>
    <w:p w14:paraId="7231A3AA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incluído na ata, na forma de anexo, o registro dos licitantes ou dos fornecedores que:</w:t>
      </w:r>
    </w:p>
    <w:p w14:paraId="7560A232" w14:textId="77777777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Aceitarem cotar os bens, as obras ou os serviços com preços iguais aos do adjudicatário, observada a classificação da licitação; e </w:t>
      </w:r>
    </w:p>
    <w:p w14:paraId="173B58AB" w14:textId="35C419BF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>Mantiverem sua proposta original</w:t>
      </w:r>
      <w:r w:rsidR="003E2121" w:rsidRPr="005C1816">
        <w:rPr>
          <w:sz w:val="22"/>
          <w:szCs w:val="22"/>
        </w:rPr>
        <w:t xml:space="preserve"> pelo período de vigência da Ata.</w:t>
      </w:r>
      <w:bookmarkStart w:id="1" w:name="cadastro_reserva"/>
      <w:bookmarkEnd w:id="1"/>
    </w:p>
    <w:p w14:paraId="5AC55F60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respeitada, nas contratações, a ordem de classificação dos licitantes ou dos fornecedores registrados na ata.</w:t>
      </w:r>
    </w:p>
    <w:p w14:paraId="60E8DC1C" w14:textId="4B2970DC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registro a que se refere o item 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</w:t>
      </w:r>
      <w:r w:rsidRPr="005C1816">
        <w:rPr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tem por obje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a formação de cadastro de reserva para o caso de impossibilidade de atendimento pelo signatário da ata.</w:t>
      </w:r>
    </w:p>
    <w:p w14:paraId="60511023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Para fins da ordem de classificação, os licitantes ou fornecedores que aceitarem reduzir suas propostas para o preço do adjudicatário antecederão aqueles que mantiverem sua proposta original.</w:t>
      </w:r>
    </w:p>
    <w:p w14:paraId="20E4F31F" w14:textId="74BA343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habilitação dos licitantes que comporão o cadastro de reserva a que se refere o item </w:t>
      </w:r>
      <w:r w:rsidRPr="005C1816">
        <w:rPr>
          <w:sz w:val="22"/>
          <w:szCs w:val="22"/>
        </w:rPr>
        <w:fldChar w:fldCharType="begin"/>
      </w:r>
      <w:r w:rsidRPr="005C1816">
        <w:rPr>
          <w:sz w:val="22"/>
          <w:szCs w:val="22"/>
        </w:rPr>
        <w:instrText xml:space="preserve"> REF cadastro_reserva \r \h  \* MERGEFORMAT </w:instrText>
      </w:r>
      <w:r w:rsidRPr="005C1816">
        <w:rPr>
          <w:sz w:val="22"/>
          <w:szCs w:val="22"/>
        </w:rPr>
      </w:r>
      <w:r w:rsidRPr="005C1816">
        <w:rPr>
          <w:sz w:val="22"/>
          <w:szCs w:val="22"/>
        </w:rPr>
        <w:fldChar w:fldCharType="separate"/>
      </w:r>
      <w:r w:rsidRPr="005C1816">
        <w:rPr>
          <w:sz w:val="22"/>
          <w:szCs w:val="22"/>
        </w:rPr>
        <w:t>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.2.2</w:t>
      </w:r>
      <w:r w:rsidRPr="005C1816">
        <w:rPr>
          <w:sz w:val="22"/>
          <w:szCs w:val="22"/>
        </w:rPr>
        <w:fldChar w:fldCharType="end"/>
      </w:r>
      <w:r w:rsidRPr="005C1816">
        <w:rPr>
          <w:sz w:val="22"/>
          <w:szCs w:val="22"/>
        </w:rPr>
        <w:t xml:space="preserve"> somente será efetuada quando houver necessidade de contratação dos licitantes remanescentes, nas seguintes hipóteses:</w:t>
      </w:r>
      <w:bookmarkStart w:id="2" w:name="habilitacao_reserva"/>
      <w:bookmarkEnd w:id="2"/>
    </w:p>
    <w:p w14:paraId="0A4FAF07" w14:textId="2B9367ED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Quando o licitante vencedor não assinar a ata de registro de preços, no prazo e nas condições estabelecidos no edital; e</w:t>
      </w:r>
    </w:p>
    <w:p w14:paraId="59963778" w14:textId="0EA3027F" w:rsidR="005A4B68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Quando houver o cancelamento do registro do licitante ou do registro de preços nas hipóteses previstas </w:t>
      </w:r>
      <w:r w:rsidR="00694AF7" w:rsidRPr="005C1816">
        <w:rPr>
          <w:sz w:val="22"/>
          <w:szCs w:val="22"/>
        </w:rPr>
        <w:t>no item 08.</w:t>
      </w:r>
    </w:p>
    <w:p w14:paraId="641DEBA7" w14:textId="59867B3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o licitante mais bem classificado, será convocado para assinar a ata de registro de preços, no prazo e nas condições estabelecidos no edital de licitação, sob pena de decair o direito, sem prejuízo das sanções previstas na Lei nº 14.133, de 2021.</w:t>
      </w:r>
    </w:p>
    <w:p w14:paraId="6AE66245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prazo de convocação poderá ser prorrogado 1 (uma) vez, por igual período, mediante solicitação do licitante ou fornecedor convocado, desde que apresentada dentro do prazo, devidamente justificada, e que a justificativa seja aceita pela Administração.</w:t>
      </w:r>
    </w:p>
    <w:p w14:paraId="2354F3E5" w14:textId="79274080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ata de registro de preços será assinada por meio de assinatura digital e disponibilizada no </w:t>
      </w:r>
      <w:r w:rsidR="00F4363D" w:rsidRPr="005C1816">
        <w:rPr>
          <w:sz w:val="22"/>
          <w:szCs w:val="22"/>
        </w:rPr>
        <w:t xml:space="preserve"> sítio eletrônico oficial da Prefeitura de Nova Friburgo, através do endereço https://www.novafriburgo.rj.gov.br/licitacao/</w:t>
      </w:r>
      <w:r w:rsidRPr="005C1816">
        <w:rPr>
          <w:sz w:val="22"/>
          <w:szCs w:val="22"/>
        </w:rPr>
        <w:t>.</w:t>
      </w:r>
    </w:p>
    <w:p w14:paraId="0D1D515D" w14:textId="173241DB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Quando o convocado não assinar a ata de registro de preços no prazo e nas condições estabelecidos no edital, observando o item 5.</w:t>
      </w:r>
      <w:r w:rsidR="00F4363D" w:rsidRPr="005C1816">
        <w:rPr>
          <w:sz w:val="22"/>
          <w:szCs w:val="22"/>
        </w:rPr>
        <w:t>8</w:t>
      </w:r>
      <w:r w:rsidRPr="005C1816">
        <w:rPr>
          <w:sz w:val="22"/>
          <w:szCs w:val="22"/>
        </w:rPr>
        <w:t xml:space="preserve"> e subitens, fica facultado à Administração convocar os licitantes remanescentes do cadastro de reserva, na ordem de classificação, para fazê-lo em igual prazo e nas condições propostas pelo primeiro classificado.</w:t>
      </w:r>
      <w:bookmarkStart w:id="3" w:name="recusa_dos_que_baixaram_preco"/>
      <w:bookmarkEnd w:id="3"/>
    </w:p>
    <w:p w14:paraId="38C726F7" w14:textId="145655F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Na hipótese de nenhum dos licitantes que trata o item 5.</w:t>
      </w:r>
      <w:r w:rsidR="00F4363D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 xml:space="preserve">.2.1, aceitar a contratação nos termos do item anterior, </w:t>
      </w:r>
      <w:r w:rsidR="00F4363D" w:rsidRPr="005C1816">
        <w:rPr>
          <w:sz w:val="22"/>
          <w:szCs w:val="22"/>
        </w:rPr>
        <w:t>o Órgão Gerenciador</w:t>
      </w:r>
      <w:r w:rsidRPr="005C1816">
        <w:rPr>
          <w:sz w:val="22"/>
          <w:szCs w:val="22"/>
        </w:rPr>
        <w:t>, observados o valor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e sua eventual atualização nos termos do edital, poderá:</w:t>
      </w:r>
    </w:p>
    <w:p w14:paraId="4B2EA4D3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Convocar para negociação os demais licitantes ou fornecedores remanescentes cujos preços foram registrados sem redução, observada a ordem de classificação, com vistas à obtenção de preço melhor, mesmo que acima do preço do adjudicatário; ou</w:t>
      </w:r>
    </w:p>
    <w:p w14:paraId="57761D59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Adjudicar e firmar o contrato nas condições ofertadas pelos licitantes ou fornecedores remanescentes, atendida a ordem classificatória, quando frustrada a negociação de melhor condição.</w:t>
      </w:r>
    </w:p>
    <w:p w14:paraId="6950D258" w14:textId="1F28204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existência de preços registrados implicará compromisso de fornecimento nas condições estabelecidas, mas não obrigará a Administração a contratar, facultada a realização de licitação específica para a aquisição pretendida, desde que devidamente justificada.</w:t>
      </w:r>
    </w:p>
    <w:p w14:paraId="616BFF64" w14:textId="77777777" w:rsidR="00EC0EE5" w:rsidRPr="005C1816" w:rsidRDefault="00EC0EE5" w:rsidP="00EC0EE5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51241F46" w14:textId="0AE05D79" w:rsidR="00FC79EC" w:rsidRPr="005C1816" w:rsidRDefault="00FC79EC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REVISÃO DOS PREÇOS REGISTRADOS </w:t>
      </w:r>
    </w:p>
    <w:p w14:paraId="43D997B6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lastRenderedPageBreak/>
        <w:t>Alteração ou atualização dos preços registrados</w:t>
      </w:r>
    </w:p>
    <w:p w14:paraId="0021A125" w14:textId="5694E2F7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Os preços registrados poderão ser alterados ou atualizados em decorrência de eventual redução dos preços praticados no mercado ou de fato que eleve o custo dos bens, das obras ou dos serviços registrados, nas seguintes situações:</w:t>
      </w:r>
    </w:p>
    <w:p w14:paraId="3559E040" w14:textId="68BD731A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força maior, caso fortuito ou fato do príncipe ou em decorrência de fatos imprevisíveis ou previsíveis de consequências incalculáveis, que inviabilizem a execução da ata tal como pactuada, nos termos do disposto na alínea "d" do inciso II do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caput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 art. 124 da Lei nº 14.133, de 2021;</w:t>
      </w:r>
    </w:p>
    <w:p w14:paraId="229E0BAC" w14:textId="6D7E0513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criação, alteração ou extinção de quaisquer tributos ou encargos legais ou superveniência de disposições legais, com comprovada repercussão sobre os preços registrados; ou</w:t>
      </w:r>
    </w:p>
    <w:p w14:paraId="4003BF48" w14:textId="786A0F4C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na hipótese de previsão no edital de cláusula de reajustamento ou repactuação sobre os preços registrados, nos termos do disposto na Lei nº 14.133, de 2021.</w:t>
      </w:r>
    </w:p>
    <w:p w14:paraId="7A4E9491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Negociação de preços registrados</w:t>
      </w:r>
    </w:p>
    <w:p w14:paraId="16164736" w14:textId="58C57E60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registrado tornar-se superior ao preço praticado no mercado, por motivo superveniente, o órgão ou a entidade gerenciadora convocará o fornecedor para negociar a redução do preço registrado.</w:t>
      </w:r>
    </w:p>
    <w:p w14:paraId="4C5AF4DD" w14:textId="41D590FC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Caso não aceite reduzir seu preço aos valores praticados pelo mercado, o fornecedor será liberado do compromisso assumido quanto ao item registrado, sem aplicação de penalidades administrativas.</w:t>
      </w:r>
    </w:p>
    <w:p w14:paraId="54ECBC6C" w14:textId="0DDE61E8" w:rsidR="00DD5F4F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prevista no</w:t>
      </w:r>
      <w:r w:rsidR="00DD5F4F" w:rsidRPr="005C1816">
        <w:rPr>
          <w:rFonts w:ascii="Arial" w:eastAsia="Azo Sans Lt" w:hAnsi="Arial" w:cs="Arial"/>
          <w:lang w:val="pt-BR"/>
        </w:rPr>
        <w:t xml:space="preserve"> item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DD5F4F" w:rsidRPr="005C1816">
        <w:rPr>
          <w:rFonts w:ascii="Arial" w:eastAsia="Azo Sans Lt" w:hAnsi="Arial" w:cs="Arial"/>
          <w:lang w:val="pt-BR"/>
        </w:rPr>
        <w:t>6.2.</w:t>
      </w:r>
      <w:r w:rsidR="003E2121" w:rsidRPr="005C1816">
        <w:rPr>
          <w:rFonts w:ascii="Arial" w:eastAsia="Azo Sans Lt" w:hAnsi="Arial" w:cs="Arial"/>
          <w:lang w:val="pt-BR"/>
        </w:rPr>
        <w:t>1.1</w:t>
      </w:r>
      <w:r w:rsidRPr="005C1816">
        <w:rPr>
          <w:rFonts w:ascii="Arial" w:eastAsia="Azo Sans Lt" w:hAnsi="Arial" w:cs="Arial"/>
          <w:lang w:val="pt-BR"/>
        </w:rPr>
        <w:t>, o</w:t>
      </w:r>
      <w:r w:rsidR="00E27D79" w:rsidRPr="005C1816">
        <w:rPr>
          <w:rFonts w:ascii="Arial" w:eastAsia="Azo Sans Lt" w:hAnsi="Arial" w:cs="Arial"/>
          <w:lang w:val="pt-BR"/>
        </w:rPr>
        <w:t xml:space="preserve"> </w:t>
      </w:r>
      <w:r w:rsidR="00E27D79" w:rsidRPr="005C1816">
        <w:rPr>
          <w:rFonts w:ascii="Arial" w:eastAsia="Azo Sans Lt" w:hAnsi="Arial" w:cs="Arial"/>
          <w:b/>
          <w:bCs/>
          <w:lang w:val="pt-BR"/>
        </w:rPr>
        <w:t>órgão</w:t>
      </w:r>
      <w:r w:rsidRPr="005C1816">
        <w:rPr>
          <w:rFonts w:ascii="Arial" w:eastAsia="Azo Sans Lt" w:hAnsi="Arial" w:cs="Arial"/>
          <w:b/>
          <w:bCs/>
          <w:lang w:val="pt-BR"/>
        </w:rPr>
        <w:t xml:space="preserve"> gerenciador convocará</w:t>
      </w:r>
      <w:r w:rsidRPr="005C1816">
        <w:rPr>
          <w:rFonts w:ascii="Arial" w:eastAsia="Azo Sans Lt" w:hAnsi="Arial" w:cs="Arial"/>
          <w:lang w:val="pt-BR"/>
        </w:rPr>
        <w:t xml:space="preserve"> os fornecedores do cadastro de reserva, na ordem de classificação, para verificar se aceitam reduzir seus preços aos valores de mercado, </w:t>
      </w:r>
      <w:r w:rsidR="00DD5F4F" w:rsidRPr="005C1816">
        <w:rPr>
          <w:rFonts w:ascii="Arial" w:eastAsia="Azo Sans Lt" w:hAnsi="Arial" w:cs="Arial"/>
          <w:lang w:val="pt-BR"/>
        </w:rPr>
        <w:t>observada a ordem de classificação.</w:t>
      </w:r>
    </w:p>
    <w:p w14:paraId="338C5060" w14:textId="173CFF5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Se não obtiver êxito nas negociações, </w:t>
      </w:r>
      <w:r w:rsidRPr="005C1816">
        <w:rPr>
          <w:rFonts w:ascii="Arial" w:eastAsia="Azo Sans Lt" w:hAnsi="Arial" w:cs="Arial"/>
          <w:b/>
          <w:bCs/>
          <w:lang w:val="pt-BR"/>
        </w:rPr>
        <w:t>o órgão ou a entidade gerenciadora</w:t>
      </w:r>
      <w:r w:rsidRPr="005C1816">
        <w:rPr>
          <w:rFonts w:ascii="Arial" w:eastAsia="Azo Sans Lt" w:hAnsi="Arial" w:cs="Arial"/>
          <w:lang w:val="pt-BR"/>
        </w:rPr>
        <w:t xml:space="preserve"> procederá ao cancelamento da ata de registro de preços, </w:t>
      </w:r>
      <w:r w:rsidR="006D46F6" w:rsidRPr="005C1816">
        <w:rPr>
          <w:rFonts w:ascii="Arial" w:eastAsia="Azo Sans Lt" w:hAnsi="Arial" w:cs="Arial"/>
          <w:lang w:val="pt-BR"/>
        </w:rPr>
        <w:t>e</w:t>
      </w:r>
      <w:r w:rsidRPr="005C1816">
        <w:rPr>
          <w:rFonts w:ascii="Arial" w:eastAsia="Azo Sans Lt" w:hAnsi="Arial" w:cs="Arial"/>
          <w:lang w:val="pt-BR"/>
        </w:rPr>
        <w:t xml:space="preserve"> adotará as medidas cabíveis para a obtenção de contratação mais vantajosa.</w:t>
      </w:r>
    </w:p>
    <w:p w14:paraId="32080559" w14:textId="75A06BC6" w:rsidR="00FC79EC" w:rsidRPr="005C1816" w:rsidRDefault="00FC79EC" w:rsidP="00E27D79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redução do preço registrado, o órgão ou a entidade gerenciadora comunicará aos órgãos e às entidades que tiverem firmado contratos decorrentes da ata de registro de preços, para que avaliem a </w:t>
      </w:r>
      <w:r w:rsidRPr="005C1816">
        <w:rPr>
          <w:rFonts w:ascii="Arial" w:eastAsia="Azo Sans Lt" w:hAnsi="Arial" w:cs="Arial"/>
          <w:lang w:val="pt-BR"/>
        </w:rPr>
        <w:lastRenderedPageBreak/>
        <w:t xml:space="preserve">conveniência e a oportunidade de diligenciarem negociação com vistas à alteração contratual, </w:t>
      </w:r>
      <w:r w:rsidR="000E7E96" w:rsidRPr="005C1816">
        <w:rPr>
          <w:rFonts w:ascii="Arial" w:eastAsia="Azo Sans Lt" w:hAnsi="Arial" w:cs="Arial"/>
          <w:lang w:val="pt-BR"/>
        </w:rPr>
        <w:t>observado o disposto no art. 105 da Lei nº 14.133, de 2021.</w:t>
      </w:r>
    </w:p>
    <w:p w14:paraId="78C1FE78" w14:textId="73E7AB20" w:rsidR="00FC79EC" w:rsidRPr="005C1816" w:rsidRDefault="00FC79EC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de mercado tornar-se superior ao preço registrado e o fornecedor não p</w:t>
      </w:r>
      <w:r w:rsidR="003E2121" w:rsidRPr="005C1816">
        <w:rPr>
          <w:rFonts w:ascii="Arial" w:eastAsia="Azo Sans Lt" w:hAnsi="Arial" w:cs="Arial"/>
          <w:lang w:val="pt-BR"/>
        </w:rPr>
        <w:t>u</w:t>
      </w:r>
      <w:r w:rsidRPr="005C1816">
        <w:rPr>
          <w:rFonts w:ascii="Arial" w:eastAsia="Azo Sans Lt" w:hAnsi="Arial" w:cs="Arial"/>
          <w:lang w:val="pt-BR"/>
        </w:rPr>
        <w:t>der cumprir as obrigações estabelecidas na ata, será facultado ao fornecedor requerer ao gerenciador</w:t>
      </w:r>
      <w:r w:rsidR="00371824" w:rsidRPr="005C1816">
        <w:rPr>
          <w:rFonts w:ascii="Arial" w:eastAsia="Azo Sans Lt" w:hAnsi="Arial" w:cs="Arial"/>
          <w:lang w:val="pt-BR"/>
        </w:rPr>
        <w:t>,</w:t>
      </w:r>
      <w:r w:rsidR="003E2121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a alteração do preço registrado, </w:t>
      </w:r>
      <w:r w:rsidR="003E2121" w:rsidRPr="005C1816">
        <w:rPr>
          <w:rFonts w:ascii="Arial" w:eastAsia="Azo Sans Lt" w:hAnsi="Arial" w:cs="Arial"/>
          <w:b/>
          <w:bCs/>
          <w:u w:val="single"/>
        </w:rPr>
        <w:t xml:space="preserve">a ser protocolada antes do pedido de fornecimento, </w:t>
      </w:r>
      <w:r w:rsidRPr="005C1816">
        <w:rPr>
          <w:rFonts w:ascii="Arial" w:eastAsia="Azo Sans Lt" w:hAnsi="Arial" w:cs="Arial"/>
          <w:lang w:val="pt-BR"/>
        </w:rPr>
        <w:t>mediante comprovação de fato superveniente que o impossibilite de cumprir o compromisso.</w:t>
      </w:r>
    </w:p>
    <w:p w14:paraId="1AF21082" w14:textId="348E10AB" w:rsidR="00FC79EC" w:rsidRPr="005C1816" w:rsidRDefault="00231572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P</w:t>
      </w:r>
      <w:r w:rsidR="00FC79EC" w:rsidRPr="005C1816">
        <w:rPr>
          <w:rFonts w:ascii="Arial" w:eastAsia="Azo Sans Lt" w:hAnsi="Arial" w:cs="Arial"/>
          <w:lang w:val="pt-BR"/>
        </w:rPr>
        <w:t>ara fins do disposto no</w:t>
      </w:r>
      <w:r w:rsidRPr="005C1816">
        <w:rPr>
          <w:rFonts w:ascii="Arial" w:eastAsia="Azo Sans Lt" w:hAnsi="Arial" w:cs="Arial"/>
          <w:lang w:val="pt-BR"/>
        </w:rPr>
        <w:t xml:space="preserve"> subitem anterior</w:t>
      </w:r>
      <w:r w:rsidR="00FC79EC" w:rsidRPr="005C1816">
        <w:rPr>
          <w:rFonts w:ascii="Arial" w:eastAsia="Azo Sans Lt" w:hAnsi="Arial" w:cs="Arial"/>
          <w:lang w:val="pt-BR"/>
        </w:rPr>
        <w:t xml:space="preserve">, o fornecedor encaminhará, juntamente com o pedido de alteração, a documentação comprobatória ou </w:t>
      </w:r>
      <w:proofErr w:type="spellStart"/>
      <w:r w:rsidR="00FC79EC" w:rsidRPr="005C1816">
        <w:rPr>
          <w:rFonts w:ascii="Arial" w:eastAsia="Azo Sans Lt" w:hAnsi="Arial" w:cs="Arial"/>
          <w:lang w:val="pt-BR"/>
        </w:rPr>
        <w:t>a</w:t>
      </w:r>
      <w:proofErr w:type="spellEnd"/>
      <w:r w:rsidR="00FC79EC" w:rsidRPr="005C1816">
        <w:rPr>
          <w:rFonts w:ascii="Arial" w:eastAsia="Azo Sans Lt" w:hAnsi="Arial" w:cs="Arial"/>
          <w:lang w:val="pt-BR"/>
        </w:rPr>
        <w:t xml:space="preserve"> planilha de custos que demonstre a inviabilidade do preço registrado em relação às condições inicialmente pactuadas.</w:t>
      </w:r>
    </w:p>
    <w:p w14:paraId="0E9E821F" w14:textId="5AD11EE7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não comprovação da existência de fato superveniente que inviabilize o preço registrado, o pedido será indeferido pelo órgão ou pela entidade gerenciadora e o fornecedor deverá cumprir as obrigações estabelecidas na ata, sob pena de cancelamento do seu registro, sem prejuízo da aplicação das sanções previstas na Lei nº 14.133, de 2021, e na legislação aplicável.</w:t>
      </w:r>
    </w:p>
    <w:p w14:paraId="01EB8EB9" w14:textId="3F0BECD0" w:rsidR="00FC79EC" w:rsidRPr="005C1816" w:rsidRDefault="00FC79EC" w:rsidP="00A9074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cancelamento do registro do fornecedor, </w:t>
      </w:r>
      <w:r w:rsidR="004025E1" w:rsidRPr="005C1816">
        <w:rPr>
          <w:rFonts w:ascii="Arial" w:eastAsia="Azo Sans Lt" w:hAnsi="Arial" w:cs="Arial"/>
          <w:lang w:val="pt-BR"/>
        </w:rPr>
        <w:t>o</w:t>
      </w:r>
      <w:r w:rsidRPr="005C1816">
        <w:rPr>
          <w:rFonts w:ascii="Arial" w:eastAsia="Azo Sans Lt" w:hAnsi="Arial" w:cs="Arial"/>
          <w:lang w:val="pt-BR"/>
        </w:rPr>
        <w:t xml:space="preserve"> gerenciador convocará os fornecedores do cadastro de reserva, na ordem de classificação, para verificar se aceitam manter seus preços registrados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5672B08E" w14:textId="6D70978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Se não obtiver êxito nas negociações, o órgão ou a entidade gerenciadora procederá ao cancelamento da ata de registro de preços, e adotará as medidas cabíveis para a obtenção da contratação mais vantajosa.</w:t>
      </w:r>
    </w:p>
    <w:p w14:paraId="65B299C1" w14:textId="4D3363BF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comprovação do disposto </w:t>
      </w:r>
      <w:r w:rsidR="004025E1" w:rsidRPr="005C1816">
        <w:rPr>
          <w:rFonts w:ascii="Arial" w:eastAsia="Azo Sans Lt" w:hAnsi="Arial" w:cs="Arial"/>
          <w:lang w:val="pt-BR"/>
        </w:rPr>
        <w:t>no subitem 6.2.2</w:t>
      </w:r>
      <w:r w:rsidRPr="005C1816">
        <w:rPr>
          <w:rFonts w:ascii="Arial" w:eastAsia="Azo Sans Lt" w:hAnsi="Arial" w:cs="Arial"/>
          <w:lang w:val="pt-BR"/>
        </w:rPr>
        <w:t xml:space="preserve"> o órgão ou a entidade gerenciadora atualizará o preço registrado, de acordo com a realidade dos valores praticados pelo mercado.</w:t>
      </w:r>
    </w:p>
    <w:p w14:paraId="1E4932B2" w14:textId="516858D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ou a entidade gerenciadora comunicará aos órgãos e às entidades que tiverem firmado contratos decorrentes da ata de registro de preços sobre a efetiva alteração do preço registrado, para que avaliem a necessidade de alteração contratual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4FD18C7B" w14:textId="77777777" w:rsidR="00AC6678" w:rsidRPr="005C1816" w:rsidRDefault="00AC6678" w:rsidP="00AC6678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4" w:name="_Hlk137543874"/>
      <w:r w:rsidRPr="005C1816">
        <w:rPr>
          <w:rFonts w:ascii="Arial" w:eastAsia="Azo Sans Lt" w:hAnsi="Arial" w:cs="Arial"/>
          <w:b/>
          <w:bCs/>
          <w:lang w:val="pt-BR"/>
        </w:rPr>
        <w:t>REMANEJAMENTO DAS QUANTIDADES REGISTRADAS NA ATA DE REGISTRO DE PREÇOS</w:t>
      </w:r>
    </w:p>
    <w:p w14:paraId="05261A30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rFonts w:eastAsia="Azo Sans Lt"/>
          <w:b/>
          <w:bCs/>
          <w:sz w:val="22"/>
          <w:szCs w:val="22"/>
        </w:rPr>
        <w:lastRenderedPageBreak/>
        <w:t xml:space="preserve"> </w:t>
      </w:r>
      <w:r w:rsidRPr="005C1816">
        <w:rPr>
          <w:sz w:val="22"/>
          <w:szCs w:val="22"/>
        </w:rPr>
        <w:t>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previstas para os itens com preços registrados nas atas de registro de preços poderão ser remanejadas pelo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entre os órgãos ou as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e não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do registro de preços.</w:t>
      </w:r>
    </w:p>
    <w:p w14:paraId="21C7532B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remanejamento somente poderá ser feito:</w:t>
      </w:r>
    </w:p>
    <w:p w14:paraId="76CE6725" w14:textId="0A55B897" w:rsidR="00AC6678" w:rsidRPr="005C1816" w:rsidRDefault="00AC6678" w:rsidP="00AC6678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De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 para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 xml:space="preserve">cipante; </w:t>
      </w:r>
    </w:p>
    <w:p w14:paraId="30EF141C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que tiver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que pretende contratar será considerado participante para efeito do remanejamento.</w:t>
      </w:r>
      <w:bookmarkStart w:id="5" w:name="gerenciador_estimador_é_partic_em_remane"/>
      <w:bookmarkEnd w:id="5"/>
    </w:p>
    <w:p w14:paraId="4E149C35" w14:textId="4B895A52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Competirá ao órgão ou à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autorizar o remanejamento solicitado, com a redução do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inicialmente informado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cipante, desde que haja prévia anuência do órgão ou da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que sofrer redução dos quantitativos informados.</w:t>
      </w:r>
    </w:p>
    <w:p w14:paraId="6F5AD40D" w14:textId="77777777" w:rsidR="00F4363D" w:rsidRPr="005C1816" w:rsidRDefault="00F4363D" w:rsidP="00F4363D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2CBA9277" w14:textId="5127A043" w:rsidR="0009398B" w:rsidRPr="005C1816" w:rsidRDefault="00E71A1D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 E DOS PREÇOS REGISTRADOS</w:t>
      </w:r>
    </w:p>
    <w:bookmarkEnd w:id="4"/>
    <w:p w14:paraId="4FF14EC0" w14:textId="00168E0C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</w:t>
      </w:r>
    </w:p>
    <w:p w14:paraId="23E8911D" w14:textId="3E4FD7C7" w:rsidR="00E71A1D" w:rsidRPr="005C1816" w:rsidRDefault="00A64CA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O registro do fornecedor poderá ser cancelado pelo órgão ou pela entidade gerenciadora, quando o fornecedor: </w:t>
      </w:r>
    </w:p>
    <w:p w14:paraId="4625061E" w14:textId="77777777" w:rsidR="00E71A1D" w:rsidRPr="005C1816" w:rsidRDefault="00A64CA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descumprir as condições da ata de registro de preços sem motivo justificado; </w:t>
      </w:r>
    </w:p>
    <w:p w14:paraId="15D2FD0B" w14:textId="60B826D3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não retirar a nota de empenho, ou instrumento equivalente, no prazo estabelecido pela Administração sem justificativa razoável;</w:t>
      </w:r>
    </w:p>
    <w:p w14:paraId="13B668BD" w14:textId="28073E01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sofrer sanção prevista nos </w:t>
      </w:r>
      <w:hyperlink r:id="rId8" w:anchor="art156iii" w:history="1">
        <w:r w:rsidRPr="005C1816">
          <w:rPr>
            <w:rFonts w:ascii="Arial" w:eastAsia="Azo Sans Lt" w:hAnsi="Arial" w:cs="Arial"/>
            <w:lang w:val="pt-BR"/>
          </w:rPr>
          <w:t>incisos III </w:t>
        </w:r>
      </w:hyperlink>
      <w:r w:rsidRPr="005C1816">
        <w:rPr>
          <w:rFonts w:ascii="Arial" w:eastAsia="Azo Sans Lt" w:hAnsi="Arial" w:cs="Arial"/>
          <w:lang w:val="pt-BR"/>
        </w:rPr>
        <w:t>ou </w:t>
      </w:r>
      <w:hyperlink r:id="rId9" w:anchor="art156iv" w:history="1">
        <w:r w:rsidRPr="005C1816">
          <w:rPr>
            <w:rFonts w:ascii="Arial" w:eastAsia="Azo Sans Lt" w:hAnsi="Arial" w:cs="Arial"/>
            <w:lang w:val="pt-BR"/>
          </w:rPr>
          <w:t>IV do caput do art. 156 da Lei nº 14.133, de 2021.</w:t>
        </w:r>
      </w:hyperlink>
    </w:p>
    <w:p w14:paraId="38E263E3" w14:textId="025C93B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prevista no subitem </w:t>
      </w:r>
      <w:r w:rsidR="00371824" w:rsidRPr="005C1816">
        <w:rPr>
          <w:rFonts w:ascii="Arial" w:eastAsia="Azo Sans Lt" w:hAnsi="Arial" w:cs="Arial"/>
          <w:lang w:val="pt-BR"/>
        </w:rPr>
        <w:t>anterior,</w:t>
      </w:r>
      <w:r w:rsidRPr="005C1816">
        <w:rPr>
          <w:rFonts w:ascii="Arial" w:eastAsia="Azo Sans Lt" w:hAnsi="Arial" w:cs="Arial"/>
          <w:lang w:val="pt-BR"/>
        </w:rPr>
        <w:t xml:space="preserve"> caso a penalidade aplicada ao fornecedor não ultrapasse o prazo de vigência da ata de registro de preços, o órgão ou a entidade gerenciadora poderá, mediante decisão fundamentada, decidir pela manutenção do registro de preços, vedadas novas contratações derivadas da ata enquanto perdurarem os efeitos da sanção.</w:t>
      </w:r>
    </w:p>
    <w:p w14:paraId="7196C13E" w14:textId="38E5B6BB" w:rsidR="00E71A1D" w:rsidRPr="008F0D8D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8F0D8D">
        <w:rPr>
          <w:rFonts w:ascii="Arial" w:eastAsia="Azo Sans Lt" w:hAnsi="Arial" w:cs="Arial"/>
          <w:lang w:val="pt-BR"/>
        </w:rPr>
        <w:t xml:space="preserve">- O cancelamento do registro nas hipóteses previstas no subitem </w:t>
      </w:r>
      <w:r w:rsidR="00DB07C9" w:rsidRPr="008F0D8D">
        <w:rPr>
          <w:rFonts w:ascii="Arial" w:eastAsia="Azo Sans Lt" w:hAnsi="Arial" w:cs="Arial"/>
          <w:lang w:val="pt-BR"/>
        </w:rPr>
        <w:t>8</w:t>
      </w:r>
      <w:r w:rsidRPr="008F0D8D">
        <w:rPr>
          <w:rFonts w:ascii="Arial" w:eastAsia="Azo Sans Lt" w:hAnsi="Arial" w:cs="Arial"/>
          <w:lang w:val="pt-BR"/>
        </w:rPr>
        <w:t>.1 será formalizado por despacho do órgão ou da entidade gerenciadora, garantidos os princípios do contraditório e da ampla defesa.</w:t>
      </w:r>
    </w:p>
    <w:p w14:paraId="327CA27C" w14:textId="7122802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Na hipótese de cancelamento do registro do fornecedor, o órgão ou a entidade gerenciadora poderá convocar os licitantes que compõem o cadastro </w:t>
      </w:r>
      <w:r w:rsidRPr="005C1816">
        <w:rPr>
          <w:rFonts w:ascii="Arial" w:eastAsia="Azo Sans Lt" w:hAnsi="Arial" w:cs="Arial"/>
          <w:lang w:val="pt-BR"/>
        </w:rPr>
        <w:lastRenderedPageBreak/>
        <w:t>de reserva, observada a ordem de classificação.</w:t>
      </w:r>
    </w:p>
    <w:p w14:paraId="539BFAD0" w14:textId="4E7FDF4F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dos preços registrados</w:t>
      </w:r>
    </w:p>
    <w:p w14:paraId="1AA6B351" w14:textId="07350298" w:rsidR="00E71A1D" w:rsidRPr="005C1816" w:rsidRDefault="00E71A1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O cancelamento dos preços registrados poderá ser realizado pelo gerenciador, em determinada ata de registro de preços, total ou parcialmente, nas seguintes hipóteses, desde que devidamente comprovadas e justificadas:</w:t>
      </w:r>
    </w:p>
    <w:p w14:paraId="17B12B42" w14:textId="512EF20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por razão de interesse público; </w:t>
      </w:r>
    </w:p>
    <w:p w14:paraId="110871C8" w14:textId="2151ECD5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a pedido do fornecedor, decorrente de caso fortuito ou força maior; ou</w:t>
      </w:r>
    </w:p>
    <w:p w14:paraId="5EF76F75" w14:textId="2C721357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color w:val="FF0000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se não </w:t>
      </w:r>
      <w:r w:rsidRPr="008F0D8D">
        <w:rPr>
          <w:rFonts w:ascii="Arial" w:eastAsia="Azo Sans Lt" w:hAnsi="Arial" w:cs="Arial"/>
          <w:lang w:val="pt-BR"/>
        </w:rPr>
        <w:t xml:space="preserve">houver êxito nas negociações, nos termos do disposto no </w:t>
      </w:r>
      <w:r w:rsidR="00371824" w:rsidRPr="008F0D8D">
        <w:rPr>
          <w:rFonts w:ascii="Arial" w:eastAsia="Azo Sans Lt" w:hAnsi="Arial" w:cs="Arial"/>
          <w:lang w:val="pt-BR"/>
        </w:rPr>
        <w:t>subitem 6.2</w:t>
      </w:r>
    </w:p>
    <w:p w14:paraId="0F6587D0" w14:textId="1E815635" w:rsidR="0009398B" w:rsidRPr="005C1816" w:rsidRDefault="00A40F3E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</w:t>
      </w:r>
      <w:r w:rsidR="00A64CAD" w:rsidRPr="005C1816">
        <w:rPr>
          <w:rFonts w:ascii="Arial" w:eastAsia="Azo Sans Lt" w:hAnsi="Arial" w:cs="Arial"/>
          <w:lang w:val="pt-BR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323600C1" w14:textId="77777777" w:rsidR="00731C95" w:rsidRPr="005C1816" w:rsidRDefault="00731C95" w:rsidP="00477DB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6" w:name="_Hlk62746833"/>
      <w:r w:rsidRPr="005C1816">
        <w:rPr>
          <w:rFonts w:ascii="Arial" w:eastAsia="Azo Sans Lt" w:hAnsi="Arial" w:cs="Arial"/>
          <w:b/>
          <w:bCs/>
          <w:lang w:val="pt-BR"/>
        </w:rPr>
        <w:t>DAS PENALIDADES</w:t>
      </w:r>
    </w:p>
    <w:bookmarkEnd w:id="6"/>
    <w:p w14:paraId="24836345" w14:textId="14B6696A" w:rsidR="00F0117C" w:rsidRPr="005C1816" w:rsidRDefault="001145B4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D054D8" w:rsidRPr="005C1816">
        <w:rPr>
          <w:rFonts w:ascii="Arial" w:eastAsia="Azo Sans Lt" w:hAnsi="Arial" w:cs="Arial"/>
          <w:lang w:val="pt-BR"/>
        </w:rPr>
        <w:t xml:space="preserve"> </w:t>
      </w:r>
      <w:r w:rsidR="00F0117C" w:rsidRPr="005C1816">
        <w:rPr>
          <w:rFonts w:ascii="Arial" w:eastAsia="Azo Sans Lt" w:hAnsi="Arial" w:cs="Arial"/>
          <w:lang w:val="pt-BR"/>
        </w:rPr>
        <w:t>O descumprimento da Ata de Registro de Preços ensejará aplicação das penalidades estabelecidas no Edital</w:t>
      </w:r>
      <w:r w:rsidR="00C60F03" w:rsidRPr="005C1816">
        <w:rPr>
          <w:rFonts w:ascii="Arial" w:eastAsia="Azo Sans Lt" w:hAnsi="Arial" w:cs="Arial"/>
          <w:lang w:val="pt-BR"/>
        </w:rPr>
        <w:t xml:space="preserve"> e na Lei 14.133/2021</w:t>
      </w:r>
      <w:r w:rsidR="00F0117C" w:rsidRPr="005C1816">
        <w:rPr>
          <w:rFonts w:ascii="Arial" w:eastAsia="Azo Sans Lt" w:hAnsi="Arial" w:cs="Arial"/>
          <w:lang w:val="pt-BR"/>
        </w:rPr>
        <w:t>.</w:t>
      </w:r>
    </w:p>
    <w:p w14:paraId="07A69246" w14:textId="77777777" w:rsidR="00146622" w:rsidRPr="005C1816" w:rsidRDefault="00F0117C" w:rsidP="00146622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As sanções do item acima também se aplicam aos integrantes do cadastro de reserva, em pregão para registro de preços que, convocados, não honrarem o compromisso assumido injustificadamente, </w:t>
      </w:r>
      <w:r w:rsidR="00146622" w:rsidRPr="005C1816">
        <w:rPr>
          <w:rFonts w:ascii="Arial" w:eastAsia="Azo Sans Lt" w:hAnsi="Arial" w:cs="Arial"/>
          <w:lang w:val="pt-BR"/>
        </w:rPr>
        <w:t xml:space="preserve">após terem assinado a ata. </w:t>
      </w:r>
    </w:p>
    <w:p w14:paraId="68416BE3" w14:textId="1C46294D" w:rsidR="00F0117C" w:rsidRPr="005C1816" w:rsidRDefault="00F0117C" w:rsidP="00C90B26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É da competência do órgão gerenciador a aplicação das penalidades decorrentes do descumprimento do pactuado nesta ata de registro de preço</w:t>
      </w:r>
      <w:r w:rsidR="003362CB" w:rsidRPr="005C1816">
        <w:rPr>
          <w:rFonts w:ascii="Arial" w:eastAsia="Azo Sans Lt" w:hAnsi="Arial" w:cs="Arial"/>
          <w:lang w:val="pt-BR"/>
        </w:rPr>
        <w:t>,</w:t>
      </w:r>
      <w:r w:rsidRPr="005C1816">
        <w:rPr>
          <w:rFonts w:ascii="Arial" w:eastAsia="Azo Sans Lt" w:hAnsi="Arial" w:cs="Arial"/>
          <w:lang w:val="pt-BR"/>
        </w:rPr>
        <w:t xml:space="preserve"> exceto nas hipóteses em que o descumprimento disser respeito às contratações dos órgãos participantes, caso no qual caberá ao respectivo órgão participante a aplicação da penalidade</w:t>
      </w:r>
      <w:r w:rsidR="003362CB" w:rsidRPr="005C1816">
        <w:rPr>
          <w:rFonts w:ascii="Arial" w:eastAsia="Azo Sans Lt" w:hAnsi="Arial" w:cs="Arial"/>
          <w:lang w:val="pt-BR"/>
        </w:rPr>
        <w:t>.</w:t>
      </w:r>
    </w:p>
    <w:p w14:paraId="30D4D655" w14:textId="07317BDE" w:rsidR="00F0117C" w:rsidRPr="005C1816" w:rsidRDefault="00F0117C" w:rsidP="00867CD9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participante deverá comunicar ao órgão gerenciador qualquer das ocorrências previstas</w:t>
      </w:r>
      <w:r w:rsidR="00146622" w:rsidRPr="005C1816">
        <w:rPr>
          <w:rFonts w:ascii="Arial" w:eastAsia="Azo Sans Lt" w:hAnsi="Arial" w:cs="Arial"/>
          <w:lang w:val="pt-BR"/>
        </w:rPr>
        <w:t xml:space="preserve">, </w:t>
      </w:r>
      <w:r w:rsidRPr="005C1816">
        <w:rPr>
          <w:rFonts w:ascii="Arial" w:eastAsia="Azo Sans Lt" w:hAnsi="Arial" w:cs="Arial"/>
          <w:lang w:val="pt-BR"/>
        </w:rPr>
        <w:t>dada a necessidade de instauração de procedimento para cancelamento do registro do fornecedor.</w:t>
      </w:r>
    </w:p>
    <w:p w14:paraId="746FB0ED" w14:textId="77777777" w:rsidR="0009398B" w:rsidRPr="005C1816" w:rsidRDefault="00A64CAD" w:rsidP="003D7933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- CONDIÇOES GERAIS</w:t>
      </w:r>
    </w:p>
    <w:p w14:paraId="64B8C1BC" w14:textId="37210483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E23508" w:rsidRPr="005C1816">
        <w:rPr>
          <w:rFonts w:ascii="Arial" w:eastAsia="Azo Sans Lt" w:hAnsi="Arial" w:cs="Arial"/>
          <w:lang w:val="pt-BR"/>
        </w:rPr>
        <w:t xml:space="preserve"> – Anexo I do edital.</w:t>
      </w:r>
    </w:p>
    <w:p w14:paraId="5F9B47F7" w14:textId="3F1C82FD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lastRenderedPageBreak/>
        <w:t xml:space="preserve">É vedado efetuar acréscimos nos quantitativos fixados nesta ata de registro de preços, inclusive o acréscimo de que trata </w:t>
      </w:r>
      <w:r w:rsidR="00811BF4" w:rsidRPr="005C1816">
        <w:rPr>
          <w:rFonts w:ascii="Arial" w:eastAsia="Azo Sans Lt" w:hAnsi="Arial" w:cs="Arial"/>
          <w:lang w:val="pt-BR"/>
        </w:rPr>
        <w:t>art</w:t>
      </w:r>
      <w:r w:rsidR="00BE0250">
        <w:rPr>
          <w:rFonts w:ascii="Arial" w:eastAsia="Azo Sans Lt" w:hAnsi="Arial" w:cs="Arial"/>
          <w:lang w:val="pt-BR"/>
        </w:rPr>
        <w:t>.</w:t>
      </w:r>
      <w:r w:rsidR="00811BF4" w:rsidRPr="005C1816">
        <w:rPr>
          <w:rFonts w:ascii="Arial" w:eastAsia="Azo Sans Lt" w:hAnsi="Arial" w:cs="Arial"/>
          <w:lang w:val="pt-BR"/>
        </w:rPr>
        <w:t xml:space="preserve"> 124 da Lei nº 14.133 / 2021</w:t>
      </w:r>
      <w:r w:rsidRPr="005C1816">
        <w:rPr>
          <w:rFonts w:ascii="Arial" w:eastAsia="Azo Sans Lt" w:hAnsi="Arial" w:cs="Arial"/>
          <w:lang w:val="pt-BR"/>
        </w:rPr>
        <w:t xml:space="preserve"> nos termos do art. </w:t>
      </w:r>
      <w:r w:rsidR="00811BF4" w:rsidRPr="005C1816">
        <w:rPr>
          <w:rFonts w:ascii="Arial" w:eastAsia="Azo Sans Lt" w:hAnsi="Arial" w:cs="Arial"/>
          <w:lang w:val="pt-BR"/>
        </w:rPr>
        <w:t>23</w:t>
      </w:r>
      <w:r w:rsidRPr="005C1816">
        <w:rPr>
          <w:rFonts w:ascii="Arial" w:eastAsia="Azo Sans Lt" w:hAnsi="Arial" w:cs="Arial"/>
          <w:lang w:val="pt-BR"/>
        </w:rPr>
        <w:t>,</w:t>
      </w:r>
      <w:r w:rsidR="00811BF4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</w:t>
      </w:r>
      <w:r w:rsidR="00E23508" w:rsidRPr="005C1816">
        <w:rPr>
          <w:rFonts w:ascii="Arial" w:eastAsia="Azo Sans Lt" w:hAnsi="Arial" w:cs="Arial"/>
          <w:lang w:val="pt-BR"/>
        </w:rPr>
        <w:t xml:space="preserve"> Decreto Federal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6C7B2A" w:rsidRPr="005C1816">
        <w:rPr>
          <w:rFonts w:ascii="Arial" w:eastAsia="Azo Sans Lt" w:hAnsi="Arial" w:cs="Arial"/>
          <w:lang w:val="pt-BR"/>
        </w:rPr>
        <w:t>nº 11.462, de 31 de março de 2023.</w:t>
      </w:r>
    </w:p>
    <w:p w14:paraId="341939CB" w14:textId="2E106502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</w:t>
      </w:r>
      <w:r w:rsidR="003D7933" w:rsidRPr="005C1816">
        <w:rPr>
          <w:rFonts w:ascii="Arial" w:eastAsia="Azo Sans Lt" w:hAnsi="Arial" w:cs="Arial"/>
          <w:lang w:val="pt-BR"/>
        </w:rPr>
        <w:t>s.</w:t>
      </w:r>
    </w:p>
    <w:p w14:paraId="28A62398" w14:textId="489481C9" w:rsidR="0009398B" w:rsidRPr="005C1816" w:rsidRDefault="00731C95" w:rsidP="00650BD9">
      <w:pPr>
        <w:tabs>
          <w:tab w:val="left" w:pos="851"/>
        </w:tabs>
        <w:spacing w:before="113" w:line="360" w:lineRule="auto"/>
        <w:ind w:right="3"/>
        <w:jc w:val="both"/>
        <w:rPr>
          <w:rFonts w:ascii="Arial" w:hAnsi="Arial" w:cs="Arial"/>
          <w:i/>
          <w:iCs/>
          <w:color w:val="FF0000"/>
          <w:w w:val="110"/>
        </w:rPr>
      </w:pPr>
      <w:r w:rsidRPr="005C1816">
        <w:rPr>
          <w:rFonts w:ascii="Arial" w:hAnsi="Arial" w:cs="Arial"/>
          <w:w w:val="110"/>
        </w:rPr>
        <w:t xml:space="preserve">Para firmeza e validade do pactuado, a presente Ata foi lavrada em </w:t>
      </w:r>
      <w:r w:rsidR="00CE7C3F" w:rsidRPr="005C1816">
        <w:rPr>
          <w:rFonts w:ascii="Arial" w:hAnsi="Arial" w:cs="Arial"/>
          <w:w w:val="110"/>
        </w:rPr>
        <w:t xml:space="preserve">02 (duas) </w:t>
      </w:r>
      <w:r w:rsidRPr="005C1816">
        <w:rPr>
          <w:rFonts w:ascii="Arial" w:hAnsi="Arial" w:cs="Arial"/>
          <w:w w:val="110"/>
        </w:rPr>
        <w:t>vias de igual teor, que, depois de lida e achada em ordem, vai assinada pelas partes</w:t>
      </w:r>
      <w:r w:rsidR="00F261DA" w:rsidRPr="005C1816">
        <w:rPr>
          <w:rFonts w:ascii="Arial" w:hAnsi="Arial" w:cs="Arial"/>
          <w:i/>
          <w:iCs/>
          <w:color w:val="FF0000"/>
          <w:w w:val="110"/>
        </w:rPr>
        <w:t>.</w:t>
      </w:r>
    </w:p>
    <w:p w14:paraId="35AFCA8F" w14:textId="5AEEA84B" w:rsidR="00F261DA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10BB1D24" w14:textId="77777777" w:rsidR="008F0D8D" w:rsidRPr="005C1816" w:rsidRDefault="008F0D8D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17AE6098" w14:textId="77777777" w:rsidR="008F0D8D" w:rsidRPr="005C1816" w:rsidRDefault="008F0D8D" w:rsidP="008F0D8D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17BC6D6E" w14:textId="77777777" w:rsidR="008F0D8D" w:rsidRPr="005C1816" w:rsidRDefault="008F0D8D" w:rsidP="008F0D8D">
      <w:pPr>
        <w:pStyle w:val="Corpodetexto"/>
        <w:spacing w:after="120" w:line="360" w:lineRule="auto"/>
        <w:rPr>
          <w:rFonts w:ascii="Arial" w:hAnsi="Arial" w:cs="Arial"/>
        </w:rPr>
      </w:pPr>
      <w:r w:rsidRPr="005C1816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21EA4A45" wp14:editId="342FFA68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3EB5A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" strokeweight=".27194mm">
                <w10:wrap type="topAndBottom" anchorx="page"/>
              </v:line>
            </w:pict>
          </mc:Fallback>
        </mc:AlternateContent>
      </w:r>
    </w:p>
    <w:p w14:paraId="32BED001" w14:textId="77777777" w:rsidR="008F0D8D" w:rsidRPr="00BE07B6" w:rsidRDefault="008F0D8D" w:rsidP="008F0D8D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rial" w:eastAsia="Azo Sans Lt" w:hAnsi="Arial" w:cs="Arial"/>
          <w:b/>
          <w:bCs/>
          <w:sz w:val="24"/>
          <w:szCs w:val="24"/>
          <w:lang w:val="pt-BR"/>
        </w:rPr>
      </w:pPr>
      <w:r w:rsidRPr="00BE07B6">
        <w:rPr>
          <w:rFonts w:ascii="Arial" w:eastAsia="Azo Sans Lt" w:hAnsi="Arial" w:cs="Arial"/>
          <w:b/>
          <w:bCs/>
          <w:sz w:val="24"/>
          <w:szCs w:val="24"/>
          <w:lang w:val="pt-BR"/>
        </w:rPr>
        <w:t xml:space="preserve">Gabriel Costa </w:t>
      </w:r>
      <w:proofErr w:type="spellStart"/>
      <w:r w:rsidRPr="00BE07B6">
        <w:rPr>
          <w:rFonts w:ascii="Arial" w:eastAsia="Azo Sans Lt" w:hAnsi="Arial" w:cs="Arial"/>
          <w:b/>
          <w:bCs/>
          <w:sz w:val="24"/>
          <w:szCs w:val="24"/>
          <w:lang w:val="pt-BR"/>
        </w:rPr>
        <w:t>Wenderroschy</w:t>
      </w:r>
      <w:proofErr w:type="spellEnd"/>
    </w:p>
    <w:p w14:paraId="5D3E954C" w14:textId="77777777" w:rsidR="008F0D8D" w:rsidRPr="00B44C6C" w:rsidRDefault="008F0D8D" w:rsidP="008F0D8D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zo Sans Lt" w:hAnsi="Azo Sans Lt" w:cs="Arial"/>
          <w:szCs w:val="16"/>
        </w:rPr>
      </w:pPr>
      <w:r w:rsidRPr="00B44C6C">
        <w:rPr>
          <w:rFonts w:ascii="Azo Sans Lt" w:hAnsi="Azo Sans Lt" w:cs="Arial"/>
          <w:szCs w:val="16"/>
        </w:rPr>
        <w:t>Secretário Municipal de Saúde</w:t>
      </w:r>
    </w:p>
    <w:p w14:paraId="44F263C5" w14:textId="77777777" w:rsidR="008F0D8D" w:rsidRPr="00B44C6C" w:rsidRDefault="008F0D8D" w:rsidP="008F0D8D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zo Sans Lt" w:hAnsi="Azo Sans Lt" w:cs="Arial"/>
          <w:sz w:val="20"/>
          <w:szCs w:val="20"/>
        </w:rPr>
      </w:pPr>
      <w:r w:rsidRPr="00B44C6C">
        <w:rPr>
          <w:rFonts w:ascii="Azo Sans Lt" w:hAnsi="Azo Sans Lt" w:cs="Arial"/>
          <w:szCs w:val="16"/>
        </w:rPr>
        <w:t>Mat.: 063.454</w:t>
      </w:r>
    </w:p>
    <w:p w14:paraId="43B385A3" w14:textId="591A859F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69850292" w14:textId="28A067D4" w:rsidR="00F261DA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2CBBFC72" w14:textId="77777777" w:rsidR="008F0D8D" w:rsidRPr="005C1816" w:rsidRDefault="008F0D8D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2AB211FF" w14:textId="77777777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EE54AD5" w14:textId="5F4BBA6D" w:rsidR="00942887" w:rsidRPr="005C1816" w:rsidRDefault="006A2FF5" w:rsidP="006A2FF5">
      <w:pPr>
        <w:pStyle w:val="Corpodetexto"/>
        <w:spacing w:after="120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________________________________________</w:t>
      </w:r>
    </w:p>
    <w:p w14:paraId="74A65BC9" w14:textId="3857E1A4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Empresa</w:t>
      </w:r>
    </w:p>
    <w:p w14:paraId="5C148784" w14:textId="0C691F5C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7E4B6FB" w14:textId="5C4C9B9D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01FACD7A" w14:textId="0DA962F7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6466690" w14:textId="3641E7D0" w:rsidR="00F261DA" w:rsidRPr="005C1816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ab/>
      </w:r>
    </w:p>
    <w:p w14:paraId="1966F7BF" w14:textId="7E8ECA71" w:rsidR="00FB4A47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6F95DEA" w14:textId="6794C66D" w:rsidR="00AC0DA8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18D3D6E" w14:textId="42D05F61" w:rsidR="00AC0DA8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EE7EE65" w14:textId="32B17095" w:rsidR="008F0D8D" w:rsidRDefault="008F0D8D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C38E070" w14:textId="0D072080" w:rsidR="008F0D8D" w:rsidRDefault="008F0D8D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657692FC" w14:textId="77777777" w:rsidR="008F0D8D" w:rsidRPr="005C1816" w:rsidRDefault="008F0D8D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F668AFE" w14:textId="65B49FC5" w:rsidR="00BD7E45" w:rsidRPr="005C1816" w:rsidRDefault="005C1816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color w:val="000000"/>
        </w:rPr>
      </w:pPr>
      <w:r w:rsidRPr="005C1816">
        <w:rPr>
          <w:rFonts w:ascii="Arial" w:hAnsi="Arial" w:cs="Arial"/>
          <w:b/>
          <w:bCs/>
          <w:color w:val="000000"/>
        </w:rPr>
        <w:lastRenderedPageBreak/>
        <w:t>ANEXO</w:t>
      </w:r>
    </w:p>
    <w:p w14:paraId="3FC04C52" w14:textId="77777777" w:rsidR="00BF5FEB" w:rsidRPr="005C1816" w:rsidRDefault="00BF5FEB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6BEEEA8B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Cadastro Reserva</w:t>
      </w:r>
    </w:p>
    <w:p w14:paraId="47A8C025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2FE029C7" w14:textId="77777777" w:rsidR="00BD7E45" w:rsidRPr="005C1816" w:rsidRDefault="00BD7E45" w:rsidP="00361040">
      <w:pPr>
        <w:adjustRightInd w:val="0"/>
        <w:spacing w:line="360" w:lineRule="auto"/>
        <w:ind w:right="-30"/>
        <w:jc w:val="both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Seguindo a ordem de classificação, segue relação de fornecedores que aceitaram cotar os itens com preços iguais ao adjudicatário:</w:t>
      </w:r>
    </w:p>
    <w:p w14:paraId="45AF8512" w14:textId="7F4FE005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1CC0C6C5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5CE618E1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255483C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133402E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2A96240D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CF1BED8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66C0037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6320B23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28E2232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5A776F2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850FE6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563D30CD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48611E7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26696DD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748AF156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0BB40B99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1595EC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9535A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339420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6A7F7D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DCBEF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96CF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9C29E27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52DA52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325A854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6B76C3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BF61AE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A13390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E7FEC8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CA1E45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243A0601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F3E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54B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8126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41F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16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17D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63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0F2630D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260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100A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D3219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D9C8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3FE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6E5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FA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1D5BF33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DB2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BAB44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1B47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63D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E89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4B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FBD9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ED675FD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014DBA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7B3C2EA5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1479431B" w14:textId="09399835" w:rsidR="00220CFF" w:rsidRDefault="00220CFF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0190D876" w14:textId="2CCCEAFA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C5F56EE" w14:textId="0096D333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5310885" w14:textId="3520AA9D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13E1546" w14:textId="05C30486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25913BA2" w14:textId="4FA97D1C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4316B0C" w14:textId="77777777" w:rsidR="005C1816" w:rsidRP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6C8D2E09" w14:textId="7559A406" w:rsidR="00BD7E45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0AF671FE" w14:textId="77777777" w:rsidR="008F0D8D" w:rsidRPr="005C1816" w:rsidRDefault="008F0D8D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7F2BF638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lastRenderedPageBreak/>
        <w:t>Seguindo a ordem de classificação, segue relação de fornecedores que mantiveram sua proposta original:</w:t>
      </w:r>
    </w:p>
    <w:p w14:paraId="5F323148" w14:textId="77777777" w:rsidR="00220CFF" w:rsidRPr="005C1816" w:rsidRDefault="00220CFF" w:rsidP="00220CFF">
      <w:pPr>
        <w:pStyle w:val="Corpodetexto"/>
        <w:spacing w:after="120" w:line="360" w:lineRule="auto"/>
        <w:ind w:left="262" w:right="547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64DB53BA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23996FE0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50659A3F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FB8E97B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4D27F58A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103895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51785D5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03E1FED6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0FFA017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476E06B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275EE0E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313A795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2B4DA199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5C3D3DC0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4F8C3167" w14:textId="7E4C826F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p w14:paraId="5834C8E5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72553F65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500FA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A75BF0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2E5A5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4BA90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CA1001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78E1F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595E408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6DEA05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2B7A40C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1D3F37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0F1F8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399C9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739342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93B50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1A5E3A2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C9B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8C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0968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A9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5D5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0D8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BB7B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506CB0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7CD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668D4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5F850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3FF0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E9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59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8D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11FDE15F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A4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DF3D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FCA22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DA44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A9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E5D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CCF7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7EE33611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3BBB1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294BB5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52F15AE1" w14:textId="77777777" w:rsidR="006722B2" w:rsidRPr="005C1816" w:rsidRDefault="006722B2" w:rsidP="00BD7E45">
      <w:pPr>
        <w:pStyle w:val="Corpodetexto"/>
        <w:jc w:val="center"/>
        <w:rPr>
          <w:rFonts w:ascii="Arial" w:hAnsi="Arial" w:cs="Arial"/>
          <w:w w:val="115"/>
        </w:rPr>
      </w:pPr>
    </w:p>
    <w:sectPr w:rsidR="006722B2" w:rsidRPr="005C1816" w:rsidSect="00BF2E15">
      <w:headerReference w:type="default" r:id="rId10"/>
      <w:footerReference w:type="default" r:id="rId11"/>
      <w:pgSz w:w="11910" w:h="16850"/>
      <w:pgMar w:top="1418" w:right="1134" w:bottom="1418" w:left="1134" w:header="426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6EA26" w14:textId="77777777" w:rsidR="00BE0725" w:rsidRDefault="00BE0725">
      <w:r>
        <w:separator/>
      </w:r>
    </w:p>
  </w:endnote>
  <w:endnote w:type="continuationSeparator" w:id="0">
    <w:p w14:paraId="10CB5CD1" w14:textId="77777777" w:rsidR="00BE0725" w:rsidRDefault="00BE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6501621C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8F0D8D" w:rsidRPr="00384880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pregaoeletronico.friburgo@gmail.com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C6BB3" w14:textId="77777777" w:rsidR="00BE0725" w:rsidRDefault="00BE0725">
      <w:r>
        <w:separator/>
      </w:r>
    </w:p>
  </w:footnote>
  <w:footnote w:type="continuationSeparator" w:id="0">
    <w:p w14:paraId="22B667B0" w14:textId="77777777" w:rsidR="00BE0725" w:rsidRDefault="00BE0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5CF9" w14:textId="057A893D" w:rsidR="00BF2E15" w:rsidRPr="0050458D" w:rsidRDefault="00BF2E15" w:rsidP="00BF2E15">
    <w:pPr>
      <w:pStyle w:val="Cabealho"/>
      <w:ind w:left="142" w:hanging="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57651EF" wp14:editId="260AC028">
              <wp:simplePos x="0" y="0"/>
              <wp:positionH relativeFrom="column">
                <wp:posOffset>4170045</wp:posOffset>
              </wp:positionH>
              <wp:positionV relativeFrom="paragraph">
                <wp:posOffset>169545</wp:posOffset>
              </wp:positionV>
              <wp:extent cx="1883410" cy="568325"/>
              <wp:effectExtent l="0" t="0" r="21590" b="2222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B0FC069" w14:textId="77777777" w:rsidR="00BF2E15" w:rsidRDefault="00BF2E15" w:rsidP="00BF2E1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31.588/2023</w:t>
                          </w:r>
                        </w:p>
                        <w:p w14:paraId="46553F35" w14:textId="77777777" w:rsidR="00BF2E15" w:rsidRDefault="00BF2E15" w:rsidP="00BF2E15">
                          <w:pPr>
                            <w:pStyle w:val="SemEspaamento"/>
                          </w:pPr>
                        </w:p>
                        <w:p w14:paraId="4F669D88" w14:textId="77777777" w:rsidR="00BF2E15" w:rsidRDefault="00BF2E15" w:rsidP="00BF2E1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7651EF" id="Retângulo 4" o:spid="_x0000_s1026" style="position:absolute;left:0;text-align:left;margin-left:328.35pt;margin-top:13.3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4YpzsO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1B0FC069" w14:textId="77777777" w:rsidR="00BF2E15" w:rsidRDefault="00BF2E15" w:rsidP="00BF2E1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31.588/2023</w:t>
                    </w:r>
                  </w:p>
                  <w:p w14:paraId="46553F35" w14:textId="77777777" w:rsidR="00BF2E15" w:rsidRDefault="00BF2E15" w:rsidP="00BF2E15">
                    <w:pPr>
                      <w:pStyle w:val="SemEspaamento"/>
                    </w:pPr>
                  </w:p>
                  <w:p w14:paraId="4F669D88" w14:textId="77777777" w:rsidR="00BF2E15" w:rsidRDefault="00BF2E15" w:rsidP="00BF2E1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4069AF">
      <w:rPr>
        <w:noProof/>
      </w:rPr>
      <w:drawing>
        <wp:inline distT="0" distB="0" distL="0" distR="0" wp14:anchorId="37322DB1" wp14:editId="71DAF79D">
          <wp:extent cx="3981450" cy="981075"/>
          <wp:effectExtent l="0" t="0" r="0" b="0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145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447E97" w14:textId="77777777" w:rsidR="00294B42" w:rsidRPr="00BF2E15" w:rsidRDefault="00294B42" w:rsidP="00BF2E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pStyle w:val="Nvel2-Red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11983857"/>
    <w:multiLevelType w:val="multilevel"/>
    <w:tmpl w:val="344A7E7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165E7"/>
    <w:rsid w:val="00020E4F"/>
    <w:rsid w:val="00021F75"/>
    <w:rsid w:val="00031A7D"/>
    <w:rsid w:val="00033DF7"/>
    <w:rsid w:val="000360D8"/>
    <w:rsid w:val="00046C2A"/>
    <w:rsid w:val="000565B1"/>
    <w:rsid w:val="00056811"/>
    <w:rsid w:val="0007261B"/>
    <w:rsid w:val="0009398B"/>
    <w:rsid w:val="000A7D09"/>
    <w:rsid w:val="000D67C1"/>
    <w:rsid w:val="000E7E96"/>
    <w:rsid w:val="001145B4"/>
    <w:rsid w:val="00117BE2"/>
    <w:rsid w:val="001276AE"/>
    <w:rsid w:val="0013739A"/>
    <w:rsid w:val="00140A02"/>
    <w:rsid w:val="00146622"/>
    <w:rsid w:val="00151BFC"/>
    <w:rsid w:val="00173724"/>
    <w:rsid w:val="00174F06"/>
    <w:rsid w:val="001927EC"/>
    <w:rsid w:val="00192D93"/>
    <w:rsid w:val="001D3C11"/>
    <w:rsid w:val="00210A6E"/>
    <w:rsid w:val="00220CFF"/>
    <w:rsid w:val="00222878"/>
    <w:rsid w:val="00227ABE"/>
    <w:rsid w:val="00231572"/>
    <w:rsid w:val="002522C0"/>
    <w:rsid w:val="002646B1"/>
    <w:rsid w:val="00283785"/>
    <w:rsid w:val="0029067C"/>
    <w:rsid w:val="00294B42"/>
    <w:rsid w:val="002C33C5"/>
    <w:rsid w:val="002C54DB"/>
    <w:rsid w:val="002D4BD7"/>
    <w:rsid w:val="002F6AF3"/>
    <w:rsid w:val="0030692C"/>
    <w:rsid w:val="00325850"/>
    <w:rsid w:val="003362CB"/>
    <w:rsid w:val="00357292"/>
    <w:rsid w:val="00361040"/>
    <w:rsid w:val="00371824"/>
    <w:rsid w:val="003A7FCD"/>
    <w:rsid w:val="003B07D1"/>
    <w:rsid w:val="003C1E80"/>
    <w:rsid w:val="003C37D5"/>
    <w:rsid w:val="003C6CAA"/>
    <w:rsid w:val="003D7933"/>
    <w:rsid w:val="003E2121"/>
    <w:rsid w:val="003E74E9"/>
    <w:rsid w:val="004025E1"/>
    <w:rsid w:val="004106B7"/>
    <w:rsid w:val="0042462B"/>
    <w:rsid w:val="00427D40"/>
    <w:rsid w:val="00456053"/>
    <w:rsid w:val="004778B7"/>
    <w:rsid w:val="00477DBE"/>
    <w:rsid w:val="00486A12"/>
    <w:rsid w:val="004A60DF"/>
    <w:rsid w:val="004A66AF"/>
    <w:rsid w:val="004D27CF"/>
    <w:rsid w:val="004F088D"/>
    <w:rsid w:val="004F2152"/>
    <w:rsid w:val="00524580"/>
    <w:rsid w:val="00534467"/>
    <w:rsid w:val="005364AF"/>
    <w:rsid w:val="00552F31"/>
    <w:rsid w:val="005834A7"/>
    <w:rsid w:val="00584F37"/>
    <w:rsid w:val="005872B0"/>
    <w:rsid w:val="00587920"/>
    <w:rsid w:val="005A4B68"/>
    <w:rsid w:val="005B1825"/>
    <w:rsid w:val="005B2A1F"/>
    <w:rsid w:val="005C1816"/>
    <w:rsid w:val="005D3CB1"/>
    <w:rsid w:val="005E1AC4"/>
    <w:rsid w:val="005E2256"/>
    <w:rsid w:val="005E3A3F"/>
    <w:rsid w:val="005E4E7B"/>
    <w:rsid w:val="005E7711"/>
    <w:rsid w:val="0060269C"/>
    <w:rsid w:val="0062773F"/>
    <w:rsid w:val="00636330"/>
    <w:rsid w:val="006454CC"/>
    <w:rsid w:val="00650BD9"/>
    <w:rsid w:val="0065546F"/>
    <w:rsid w:val="006722B2"/>
    <w:rsid w:val="00676BCE"/>
    <w:rsid w:val="00686001"/>
    <w:rsid w:val="00694AF7"/>
    <w:rsid w:val="006A2FF5"/>
    <w:rsid w:val="006A6755"/>
    <w:rsid w:val="006B37AE"/>
    <w:rsid w:val="006C7B2A"/>
    <w:rsid w:val="006D322B"/>
    <w:rsid w:val="006D46F6"/>
    <w:rsid w:val="006E0E27"/>
    <w:rsid w:val="0070479D"/>
    <w:rsid w:val="007062C3"/>
    <w:rsid w:val="0072334E"/>
    <w:rsid w:val="00730275"/>
    <w:rsid w:val="00731C95"/>
    <w:rsid w:val="00762010"/>
    <w:rsid w:val="0078214C"/>
    <w:rsid w:val="007C2435"/>
    <w:rsid w:val="007E4FE8"/>
    <w:rsid w:val="007F0013"/>
    <w:rsid w:val="007F0CEA"/>
    <w:rsid w:val="007F6128"/>
    <w:rsid w:val="0080423D"/>
    <w:rsid w:val="00811BF4"/>
    <w:rsid w:val="00820644"/>
    <w:rsid w:val="00833D90"/>
    <w:rsid w:val="00867CD9"/>
    <w:rsid w:val="00880C5C"/>
    <w:rsid w:val="00896E85"/>
    <w:rsid w:val="008D0D8E"/>
    <w:rsid w:val="008D1550"/>
    <w:rsid w:val="008D4A7E"/>
    <w:rsid w:val="008F0D8D"/>
    <w:rsid w:val="008F2EA3"/>
    <w:rsid w:val="00906850"/>
    <w:rsid w:val="00917AD7"/>
    <w:rsid w:val="009265AA"/>
    <w:rsid w:val="00942887"/>
    <w:rsid w:val="00945968"/>
    <w:rsid w:val="00946A09"/>
    <w:rsid w:val="009743E8"/>
    <w:rsid w:val="009A3922"/>
    <w:rsid w:val="009F5FE7"/>
    <w:rsid w:val="00A0088A"/>
    <w:rsid w:val="00A02818"/>
    <w:rsid w:val="00A04277"/>
    <w:rsid w:val="00A052D8"/>
    <w:rsid w:val="00A136AA"/>
    <w:rsid w:val="00A15A65"/>
    <w:rsid w:val="00A40BB9"/>
    <w:rsid w:val="00A40F3E"/>
    <w:rsid w:val="00A53E15"/>
    <w:rsid w:val="00A64CAD"/>
    <w:rsid w:val="00A76C84"/>
    <w:rsid w:val="00A851BF"/>
    <w:rsid w:val="00A855CA"/>
    <w:rsid w:val="00A9048D"/>
    <w:rsid w:val="00A94A34"/>
    <w:rsid w:val="00AB164D"/>
    <w:rsid w:val="00AB7B10"/>
    <w:rsid w:val="00AC0DA8"/>
    <w:rsid w:val="00AC3792"/>
    <w:rsid w:val="00AC6678"/>
    <w:rsid w:val="00AE2544"/>
    <w:rsid w:val="00AF7A61"/>
    <w:rsid w:val="00B118A2"/>
    <w:rsid w:val="00B252DB"/>
    <w:rsid w:val="00B427F9"/>
    <w:rsid w:val="00B5541E"/>
    <w:rsid w:val="00B56B2E"/>
    <w:rsid w:val="00B65915"/>
    <w:rsid w:val="00B93AF2"/>
    <w:rsid w:val="00BD7E45"/>
    <w:rsid w:val="00BE0250"/>
    <w:rsid w:val="00BE0725"/>
    <w:rsid w:val="00BF1F9A"/>
    <w:rsid w:val="00BF2E15"/>
    <w:rsid w:val="00BF5FEB"/>
    <w:rsid w:val="00C013FA"/>
    <w:rsid w:val="00C03D23"/>
    <w:rsid w:val="00C15061"/>
    <w:rsid w:val="00C40F35"/>
    <w:rsid w:val="00C53052"/>
    <w:rsid w:val="00C60F03"/>
    <w:rsid w:val="00C800AA"/>
    <w:rsid w:val="00C84FE9"/>
    <w:rsid w:val="00C93900"/>
    <w:rsid w:val="00CA6B5D"/>
    <w:rsid w:val="00CB7387"/>
    <w:rsid w:val="00CE7C3F"/>
    <w:rsid w:val="00D03088"/>
    <w:rsid w:val="00D03985"/>
    <w:rsid w:val="00D054D8"/>
    <w:rsid w:val="00D37AF7"/>
    <w:rsid w:val="00D55B0E"/>
    <w:rsid w:val="00D67D72"/>
    <w:rsid w:val="00D83F68"/>
    <w:rsid w:val="00DA41C4"/>
    <w:rsid w:val="00DA68D2"/>
    <w:rsid w:val="00DB07C9"/>
    <w:rsid w:val="00DD35BD"/>
    <w:rsid w:val="00DD5F4F"/>
    <w:rsid w:val="00E01C9F"/>
    <w:rsid w:val="00E02F92"/>
    <w:rsid w:val="00E22A98"/>
    <w:rsid w:val="00E23508"/>
    <w:rsid w:val="00E2674F"/>
    <w:rsid w:val="00E27D79"/>
    <w:rsid w:val="00E31495"/>
    <w:rsid w:val="00E4245A"/>
    <w:rsid w:val="00E71A1D"/>
    <w:rsid w:val="00E758F0"/>
    <w:rsid w:val="00E87C42"/>
    <w:rsid w:val="00E91D90"/>
    <w:rsid w:val="00E949C6"/>
    <w:rsid w:val="00E95B03"/>
    <w:rsid w:val="00EA18A7"/>
    <w:rsid w:val="00EB6462"/>
    <w:rsid w:val="00EC0EE5"/>
    <w:rsid w:val="00F0117C"/>
    <w:rsid w:val="00F06D59"/>
    <w:rsid w:val="00F134F9"/>
    <w:rsid w:val="00F261DA"/>
    <w:rsid w:val="00F4363D"/>
    <w:rsid w:val="00F4455E"/>
    <w:rsid w:val="00F512BB"/>
    <w:rsid w:val="00FB4A47"/>
    <w:rsid w:val="00FC1494"/>
    <w:rsid w:val="00FC20C4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qFormat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4F088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87920"/>
    <w:rPr>
      <w:color w:val="954F72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5E3A3F"/>
    <w:pPr>
      <w:keepNext/>
      <w:keepLines/>
      <w:widowControl/>
      <w:tabs>
        <w:tab w:val="left" w:pos="567"/>
      </w:tabs>
      <w:autoSpaceDE/>
      <w:autoSpaceDN/>
      <w:spacing w:before="120" w:after="120" w:line="276" w:lineRule="auto"/>
      <w:ind w:left="0" w:firstLine="0"/>
      <w:jc w:val="both"/>
    </w:pPr>
    <w:rPr>
      <w:rFonts w:ascii="Arial" w:eastAsiaTheme="majorEastAsia" w:hAnsi="Arial" w:cs="Arial"/>
      <w:sz w:val="20"/>
      <w:szCs w:val="20"/>
      <w:u w:val="none"/>
      <w:lang w:val="pt-BR" w:eastAsia="en-US" w:bidi="ar-SA"/>
    </w:rPr>
  </w:style>
  <w:style w:type="paragraph" w:customStyle="1" w:styleId="Nivel2">
    <w:name w:val="Nivel 2"/>
    <w:basedOn w:val="Normal"/>
    <w:link w:val="Nivel2Char"/>
    <w:qFormat/>
    <w:rsid w:val="005E3A3F"/>
    <w:pPr>
      <w:widowControl/>
      <w:adjustRightInd w:val="0"/>
      <w:spacing w:before="120" w:after="120" w:line="276" w:lineRule="auto"/>
      <w:jc w:val="both"/>
    </w:pPr>
    <w:rPr>
      <w:rFonts w:ascii="Arial" w:eastAsia="Times New Roman" w:hAnsi="Arial" w:cs="Arial"/>
      <w:sz w:val="20"/>
      <w:szCs w:val="20"/>
      <w:lang w:val="pt-BR" w:eastAsia="pt-BR" w:bidi="ar-SA"/>
    </w:rPr>
  </w:style>
  <w:style w:type="character" w:customStyle="1" w:styleId="Nivel2Char">
    <w:name w:val="Nivel 2 Char"/>
    <w:basedOn w:val="Fontepargpadro"/>
    <w:link w:val="Nivel2"/>
    <w:locked/>
    <w:rsid w:val="005E3A3F"/>
    <w:rPr>
      <w:rFonts w:ascii="Arial" w:eastAsia="Times New Roman" w:hAnsi="Arial" w:cs="Arial"/>
    </w:rPr>
  </w:style>
  <w:style w:type="paragraph" w:customStyle="1" w:styleId="Nvel3-R">
    <w:name w:val="Nível 3-R"/>
    <w:basedOn w:val="Normal"/>
    <w:link w:val="Nvel3-RChar"/>
    <w:qFormat/>
    <w:rsid w:val="005E3A3F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i/>
      <w:iCs/>
      <w:color w:val="FF0000"/>
      <w:sz w:val="20"/>
      <w:szCs w:val="20"/>
      <w:lang w:val="pt-BR" w:eastAsia="pt-BR" w:bidi="ar-SA"/>
    </w:rPr>
  </w:style>
  <w:style w:type="paragraph" w:customStyle="1" w:styleId="Nvel3">
    <w:name w:val="Nível 3"/>
    <w:basedOn w:val="Nvel3-R"/>
    <w:link w:val="Nvel3Char"/>
    <w:qFormat/>
    <w:rsid w:val="005E3A3F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5E3A3F"/>
    <w:pPr>
      <w:ind w:left="567"/>
    </w:pPr>
  </w:style>
  <w:style w:type="character" w:customStyle="1" w:styleId="Nvel3Char">
    <w:name w:val="Nível 3 Char"/>
    <w:basedOn w:val="Fontepargpadro"/>
    <w:link w:val="Nvel3"/>
    <w:rsid w:val="005E3A3F"/>
    <w:rPr>
      <w:rFonts w:ascii="Arial" w:eastAsia="Times New Roman" w:hAnsi="Arial" w:cs="Arial"/>
    </w:rPr>
  </w:style>
  <w:style w:type="character" w:customStyle="1" w:styleId="Nvel4Char">
    <w:name w:val="Nível 4 Char"/>
    <w:basedOn w:val="Nvel3Char"/>
    <w:link w:val="Nvel4"/>
    <w:rsid w:val="005E3A3F"/>
    <w:rPr>
      <w:rFonts w:ascii="Arial" w:eastAsia="Times New Roman" w:hAnsi="Arial" w:cs="Arial"/>
    </w:rPr>
  </w:style>
  <w:style w:type="character" w:styleId="Refdecomentrio">
    <w:name w:val="annotation reference"/>
    <w:basedOn w:val="Fontepargpadro"/>
    <w:semiHidden/>
    <w:unhideWhenUsed/>
    <w:rsid w:val="00AC667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AC6678"/>
    <w:pPr>
      <w:widowControl/>
      <w:autoSpaceDE/>
      <w:autoSpaceDN/>
    </w:pPr>
    <w:rPr>
      <w:rFonts w:ascii="Ecofont_Spranq_eco_Sans" w:eastAsia="Times New Roman" w:hAnsi="Ecofont_Spranq_eco_Sans"/>
      <w:sz w:val="20"/>
      <w:szCs w:val="20"/>
      <w:lang w:val="pt-BR" w:eastAsia="pt-BR" w:bidi="ar-SA"/>
    </w:rPr>
  </w:style>
  <w:style w:type="character" w:customStyle="1" w:styleId="TextodecomentrioChar">
    <w:name w:val="Texto de comentário Char"/>
    <w:basedOn w:val="Fontepargpadro"/>
    <w:link w:val="Textodecomentrio"/>
    <w:rsid w:val="00AC6678"/>
    <w:rPr>
      <w:rFonts w:ascii="Ecofont_Spranq_eco_Sans" w:eastAsia="Times New Roman" w:hAnsi="Ecofont_Spranq_eco_Sans" w:cs="Tahoma"/>
    </w:rPr>
  </w:style>
  <w:style w:type="paragraph" w:customStyle="1" w:styleId="Nvel2-Red">
    <w:name w:val="Nível 2 -Red"/>
    <w:basedOn w:val="Nivel2"/>
    <w:link w:val="Nvel2-RedChar"/>
    <w:qFormat/>
    <w:rsid w:val="00E02F92"/>
    <w:pPr>
      <w:numPr>
        <w:ilvl w:val="1"/>
        <w:numId w:val="1"/>
      </w:numPr>
      <w:ind w:left="0" w:firstLine="0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E02F92"/>
    <w:rPr>
      <w:rFonts w:ascii="Arial" w:eastAsia="Times New Roman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E02F92"/>
    <w:pPr>
      <w:widowControl/>
      <w:autoSpaceDE/>
      <w:autoSpaceDN/>
      <w:spacing w:before="60" w:after="60" w:line="259" w:lineRule="auto"/>
      <w:ind w:left="0"/>
      <w:jc w:val="center"/>
    </w:pPr>
    <w:rPr>
      <w:rFonts w:ascii="Arial" w:eastAsiaTheme="minorHAnsi" w:hAnsi="Arial" w:cs="Arial"/>
      <w:b/>
      <w:bCs/>
      <w:i/>
      <w:iCs/>
      <w:color w:val="FF0000"/>
      <w:sz w:val="20"/>
      <w:szCs w:val="24"/>
      <w:u w:val="single"/>
      <w:lang w:val="pt-BR" w:eastAsia="pt-BR" w:bidi="ar-SA"/>
    </w:rPr>
  </w:style>
  <w:style w:type="character" w:customStyle="1" w:styleId="ouChar">
    <w:name w:val="ou Char"/>
    <w:basedOn w:val="Fontepargpadro"/>
    <w:link w:val="ou"/>
    <w:rsid w:val="00E02F92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character" w:customStyle="1" w:styleId="Nvel3-RChar">
    <w:name w:val="Nível 3-R Char"/>
    <w:basedOn w:val="Fontepargpadro"/>
    <w:link w:val="Nvel3-R"/>
    <w:rsid w:val="00E02F92"/>
    <w:rPr>
      <w:rFonts w:ascii="Arial" w:eastAsiaTheme="minorEastAsia" w:hAnsi="Arial" w:cs="Arial"/>
      <w:i/>
      <w:iCs/>
      <w:color w:val="FF0000"/>
    </w:rPr>
  </w:style>
  <w:style w:type="paragraph" w:customStyle="1" w:styleId="SubTitNN">
    <w:name w:val="SubTitNN"/>
    <w:basedOn w:val="Normal"/>
    <w:link w:val="SubTitNNChar"/>
    <w:qFormat/>
    <w:rsid w:val="00E02F92"/>
    <w:pPr>
      <w:widowControl/>
      <w:autoSpaceDE/>
      <w:autoSpaceDN/>
      <w:spacing w:before="240" w:after="120" w:line="276" w:lineRule="auto"/>
      <w:jc w:val="both"/>
    </w:pPr>
    <w:rPr>
      <w:rFonts w:ascii="Arial" w:eastAsia="Times New Roman" w:hAnsi="Arial" w:cs="Arial"/>
      <w:b/>
      <w:bCs/>
      <w:iCs/>
      <w:sz w:val="20"/>
      <w:szCs w:val="20"/>
      <w:lang w:val="pt-BR" w:eastAsia="pt-BR" w:bidi="ar-SA"/>
    </w:rPr>
  </w:style>
  <w:style w:type="character" w:customStyle="1" w:styleId="SubTitNNChar">
    <w:name w:val="SubTitNN Char"/>
    <w:basedOn w:val="Fontepargpadro"/>
    <w:link w:val="SubTitNN"/>
    <w:rsid w:val="00E02F92"/>
    <w:rPr>
      <w:rFonts w:ascii="Arial" w:eastAsia="Times New Roman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156</TotalTime>
  <Pages>1</Pages>
  <Words>2604</Words>
  <Characters>14067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16638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52</cp:revision>
  <cp:lastPrinted>2022-01-07T16:47:00Z</cp:lastPrinted>
  <dcterms:created xsi:type="dcterms:W3CDTF">2023-05-10T15:01:00Z</dcterms:created>
  <dcterms:modified xsi:type="dcterms:W3CDTF">2024-01-18T12:57:00Z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